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943702">
        <w:rPr>
          <w:rFonts w:ascii="Times New Roman" w:hAnsi="Times New Roman"/>
          <w:sz w:val="24"/>
        </w:rPr>
        <w:t>417</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w:t>
      </w:r>
      <w:r w:rsidR="00943702" w:rsidRPr="00943702">
        <w:rPr>
          <w:rFonts w:ascii="Times New Roman" w:hAnsi="Times New Roman"/>
          <w:sz w:val="24"/>
        </w:rPr>
        <w:t xml:space="preserve">Комплекса работ по проектированию, поставке, монтажу и наладке учебно-тренировочного комплекса на территории ПСЧ-14 в рамках программы </w:t>
      </w:r>
      <w:r w:rsidR="00943702">
        <w:rPr>
          <w:rFonts w:ascii="Times New Roman" w:hAnsi="Times New Roman"/>
          <w:sz w:val="24"/>
        </w:rPr>
        <w:t>«</w:t>
      </w:r>
      <w:r w:rsidR="0060403B" w:rsidRPr="0060403B">
        <w:rPr>
          <w:rFonts w:ascii="Times New Roman" w:hAnsi="Times New Roman"/>
          <w:sz w:val="24"/>
        </w:rPr>
        <w:t>Модернизация вакуумной колонны на ВТ-6</w:t>
      </w:r>
      <w:r w:rsidR="00943702">
        <w:rPr>
          <w:rFonts w:ascii="Times New Roman" w:hAnsi="Times New Roman"/>
          <w:sz w:val="24"/>
        </w:rPr>
        <w:t>»</w:t>
      </w:r>
      <w:r w:rsidR="00943702" w:rsidRPr="0060403B">
        <w:rPr>
          <w:rFonts w:ascii="Times New Roman" w:hAnsi="Times New Roman"/>
          <w:sz w:val="24"/>
        </w:rPr>
        <w:t>, включая проектирование, поставку, монтаж и наладку</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60403B" w:rsidRPr="0060403B" w:rsidRDefault="0060403B" w:rsidP="0060403B">
      <w:pPr>
        <w:suppressAutoHyphens/>
        <w:ind w:firstLine="540"/>
        <w:jc w:val="both"/>
        <w:rPr>
          <w:rFonts w:ascii="Times New Roman" w:hAnsi="Times New Roman"/>
          <w:sz w:val="24"/>
          <w:u w:val="single"/>
        </w:rPr>
      </w:pPr>
      <w:r w:rsidRPr="0060403B">
        <w:rPr>
          <w:rFonts w:ascii="Times New Roman" w:hAnsi="Times New Roman"/>
          <w:sz w:val="24"/>
        </w:rPr>
        <w:t>Содержание комплекса работ, вошедших в объем тендера – проектирование в соответствии с Комплексным заданием на выполнение работ по проектированию, поставке, монтажу и наладке учебно-тренировочного комплекса на территории ПСЧ-14 №22-3К от 19.07.2018 (Приложение № 9 к договору).</w:t>
      </w:r>
    </w:p>
    <w:p w:rsidR="0060403B" w:rsidRPr="0060403B" w:rsidRDefault="0060403B" w:rsidP="0060403B">
      <w:pPr>
        <w:suppressAutoHyphens/>
        <w:ind w:firstLine="540"/>
        <w:jc w:val="both"/>
        <w:rPr>
          <w:rFonts w:ascii="Times New Roman" w:hAnsi="Times New Roman"/>
          <w:b/>
          <w:color w:val="000000"/>
          <w:sz w:val="24"/>
        </w:rPr>
      </w:pPr>
      <w:r w:rsidRPr="0060403B">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проектированию, поставке изделий, оборудования и материалов, выполнению комплекса строительно-монтажных работ и пуско-наладке оборудования </w:t>
      </w:r>
      <w:r w:rsidRPr="0060403B">
        <w:rPr>
          <w:rFonts w:ascii="Times New Roman" w:hAnsi="Times New Roman"/>
          <w:b/>
          <w:sz w:val="24"/>
        </w:rPr>
        <w:t>включая разработку инструкций по эксплуатации</w:t>
      </w:r>
      <w:r w:rsidRPr="0060403B">
        <w:rPr>
          <w:rFonts w:ascii="Times New Roman" w:hAnsi="Times New Roman"/>
          <w:sz w:val="24"/>
        </w:rPr>
        <w:t xml:space="preserve">, проведение авторского надзора, в том числе затраты на временные здания и сооружения и непредвиденные расходы не превышающие сметные нормы, </w:t>
      </w:r>
      <w:r w:rsidRPr="0060403B">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w:t>
      </w:r>
      <w:r w:rsidRPr="0060403B">
        <w:rPr>
          <w:rFonts w:ascii="Times New Roman" w:hAnsi="Times New Roman"/>
          <w:sz w:val="24"/>
        </w:rPr>
        <w:t xml:space="preserve"> </w:t>
      </w:r>
      <w:r w:rsidRPr="0060403B">
        <w:rPr>
          <w:rFonts w:ascii="Times New Roman" w:hAnsi="Times New Roman"/>
          <w:b/>
          <w:color w:val="000000"/>
          <w:sz w:val="24"/>
        </w:rPr>
        <w:t>Контрагент обязан учитывать в твердой договорной цене затраты на командировочные расходы.</w:t>
      </w:r>
    </w:p>
    <w:p w:rsidR="0060403B" w:rsidRPr="0060403B" w:rsidRDefault="0060403B" w:rsidP="0060403B">
      <w:pPr>
        <w:ind w:firstLine="709"/>
        <w:rPr>
          <w:rFonts w:ascii="Times New Roman" w:hAnsi="Times New Roman"/>
          <w:sz w:val="24"/>
        </w:rPr>
      </w:pPr>
      <w:r w:rsidRPr="0060403B">
        <w:rPr>
          <w:rFonts w:ascii="Times New Roman" w:hAnsi="Times New Roman"/>
          <w:sz w:val="24"/>
        </w:rPr>
        <w:t xml:space="preserve">При этом затраты на временные здания и сооружения, непредвиденные расходы, в случае необходимости их несения контрагентом, должны быть предварительно согласованы с Заказчиком и будут оплачиваться </w:t>
      </w:r>
      <w:r w:rsidRPr="0060403B">
        <w:rPr>
          <w:rFonts w:ascii="Times New Roman" w:hAnsi="Times New Roman"/>
          <w:color w:val="000000"/>
          <w:sz w:val="24"/>
        </w:rPr>
        <w:t xml:space="preserve">на основании утверждаемых Заказчиком сметных расчетов </w:t>
      </w:r>
      <w:r w:rsidRPr="0060403B">
        <w:rPr>
          <w:rFonts w:ascii="Times New Roman" w:hAnsi="Times New Roman"/>
          <w:sz w:val="24"/>
        </w:rPr>
        <w:t xml:space="preserve">по фактически выполненным объёмам работ </w:t>
      </w:r>
      <w:r w:rsidRPr="0060403B">
        <w:rPr>
          <w:rFonts w:ascii="Times New Roman" w:hAnsi="Times New Roman"/>
          <w:color w:val="000000"/>
          <w:sz w:val="24"/>
        </w:rPr>
        <w:t>в пределах суммы предусматриваемой протоколом договорной цены (Приложение №1 к договору)</w:t>
      </w:r>
      <w:r w:rsidRPr="0060403B">
        <w:rPr>
          <w:rFonts w:ascii="Times New Roman" w:hAnsi="Times New Roman"/>
          <w:sz w:val="24"/>
        </w:rPr>
        <w:t>. Затраты на временные здания, сооружения и непредвиденные затраты не должны превышать нормативов, установленных Договором.</w:t>
      </w:r>
    </w:p>
    <w:p w:rsidR="0060403B" w:rsidRPr="0060403B" w:rsidRDefault="0060403B" w:rsidP="0060403B">
      <w:pPr>
        <w:suppressAutoHyphens/>
        <w:ind w:firstLine="540"/>
        <w:jc w:val="both"/>
        <w:rPr>
          <w:rFonts w:ascii="Times New Roman" w:hAnsi="Times New Roman"/>
          <w:b/>
          <w:sz w:val="24"/>
        </w:rPr>
      </w:pPr>
      <w:r w:rsidRPr="0060403B">
        <w:rPr>
          <w:rFonts w:ascii="Times New Roman" w:hAnsi="Times New Roman"/>
          <w:b/>
          <w:sz w:val="24"/>
        </w:rPr>
        <w:t>Заполнение граф с затратами на ППР, временные и непредвиденные расходы, затраты на вносимые в проект изменения, перебазировку техники и механизмов, перевозку рабочих, а также командировочные расходы и проживание для Контрагента обязательно в соответствии с указанными в приложении №1 к договору (протоколе договорной цены) прочими работами. При этом лимитированные затраты (непредвиденные расходы, временные здания и сооружения) определяются процентами от суммарной стоимости вышестоящих граф, превышение которых не допускается. Остальные прочие работы (командировочные расходы и проживание, затраты по выполнению мероприятий ППР, изменения в проектной документации) оцениваются Контрагентом самостоятельно с учетом всех возможных рисков.</w:t>
      </w:r>
    </w:p>
    <w:p w:rsidR="0060403B" w:rsidRPr="0060403B" w:rsidRDefault="0060403B" w:rsidP="0060403B">
      <w:pPr>
        <w:suppressAutoHyphens/>
        <w:ind w:firstLine="540"/>
        <w:jc w:val="both"/>
        <w:rPr>
          <w:rFonts w:ascii="Times New Roman" w:hAnsi="Times New Roman"/>
          <w:b/>
          <w:i/>
          <w:sz w:val="24"/>
        </w:rPr>
      </w:pPr>
      <w:r w:rsidRPr="0060403B">
        <w:rPr>
          <w:rFonts w:ascii="Times New Roman" w:hAnsi="Times New Roman"/>
          <w:b/>
          <w:i/>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0403B" w:rsidRPr="0060403B" w:rsidRDefault="0060403B" w:rsidP="0060403B">
      <w:pPr>
        <w:suppressAutoHyphens/>
        <w:ind w:firstLine="540"/>
        <w:jc w:val="both"/>
        <w:rPr>
          <w:rFonts w:ascii="Times New Roman" w:hAnsi="Times New Roman"/>
          <w:b/>
          <w:sz w:val="24"/>
        </w:rPr>
      </w:pPr>
    </w:p>
    <w:p w:rsidR="0060403B" w:rsidRPr="0060403B" w:rsidRDefault="0060403B" w:rsidP="0060403B">
      <w:pPr>
        <w:ind w:firstLine="540"/>
        <w:jc w:val="both"/>
        <w:rPr>
          <w:rFonts w:ascii="Times New Roman" w:hAnsi="Times New Roman"/>
          <w:b/>
          <w:sz w:val="24"/>
        </w:rPr>
      </w:pPr>
      <w:r w:rsidRPr="0060403B">
        <w:rPr>
          <w:rFonts w:ascii="Times New Roman" w:hAnsi="Times New Roman"/>
          <w:b/>
          <w:sz w:val="24"/>
        </w:rPr>
        <w:t xml:space="preserve">Стоимость работ Контрагента должна быть сформирована в соответствии с выданным Комплексным заданием на выполнение работ по проектированию, поставке, монтажу и наладке учебно-тренировочного комплекса на территории ПСЧ-14 №22-3К от </w:t>
      </w:r>
      <w:r w:rsidRPr="0060403B">
        <w:rPr>
          <w:rFonts w:ascii="Times New Roman" w:hAnsi="Times New Roman"/>
          <w:b/>
          <w:sz w:val="24"/>
        </w:rPr>
        <w:lastRenderedPageBreak/>
        <w:t xml:space="preserve">19.07.2018, выполненной контрагентом пред-проектной проработкой на объекте, а также с учетом затрат на выполнение мероприятий согласно ППР, с учетом всех требований к предмету закупки, в том числе раздела 3. Запрещается без уведомления Заказчика изменять в оферте объемы выполняемых работ. </w:t>
      </w:r>
    </w:p>
    <w:p w:rsidR="0060403B" w:rsidRPr="0060403B" w:rsidRDefault="0060403B" w:rsidP="0060403B">
      <w:pPr>
        <w:suppressAutoHyphens/>
        <w:ind w:firstLine="540"/>
        <w:jc w:val="both"/>
        <w:rPr>
          <w:rFonts w:ascii="Times New Roman" w:hAnsi="Times New Roman"/>
          <w:sz w:val="24"/>
        </w:rPr>
      </w:pPr>
      <w:r w:rsidRPr="0060403B">
        <w:rPr>
          <w:rFonts w:ascii="Times New Roman" w:hAnsi="Times New Roman"/>
          <w:sz w:val="24"/>
        </w:rPr>
        <w:t xml:space="preserve">В рамках пред-проектной проработки контрагенты должны выполнить сбор дополнительных исходных данных, выполнить уточнение объемов работ, указанных в предварительной ведомости, определиться с возможными объемами работ, не указанными в предварительной ведомости. По итогам пред-проектной проработки представители Заказчика проводят с контрагентом технические переговоры в рамках, которых уточняется, что контрагенту в полной мере достаточно данных для определения стоимости всего комплекса работ, о чем составляется протокол. Если контрагенту объемы проектирования ясны без проведения пред-проектной проработки и технических переговоров, контрагент предоставляет об этом письмо. Отказ контрагента от пред-проектной проработки не снимает с него обязательств в случае победы в тендере выполнить весь комплекс работ по разработанной им документации и выполнению наладки оборудования </w:t>
      </w:r>
      <w:r w:rsidRPr="0060403B">
        <w:rPr>
          <w:rFonts w:ascii="Times New Roman" w:hAnsi="Times New Roman"/>
          <w:bCs/>
          <w:sz w:val="24"/>
        </w:rPr>
        <w:t>системы громкоговорящей связи</w:t>
      </w:r>
      <w:r w:rsidRPr="0060403B">
        <w:rPr>
          <w:rFonts w:ascii="Times New Roman" w:hAnsi="Times New Roman"/>
          <w:sz w:val="24"/>
        </w:rPr>
        <w:t xml:space="preserve"> в соответствии с твердой договорной ценой.</w:t>
      </w:r>
    </w:p>
    <w:p w:rsidR="0060403B" w:rsidRPr="0060403B" w:rsidRDefault="0060403B" w:rsidP="0060403B">
      <w:pPr>
        <w:suppressAutoHyphens/>
        <w:ind w:firstLine="540"/>
        <w:jc w:val="both"/>
        <w:rPr>
          <w:rFonts w:ascii="Times New Roman" w:hAnsi="Times New Roman"/>
          <w:sz w:val="24"/>
        </w:rPr>
      </w:pPr>
    </w:p>
    <w:p w:rsidR="0060403B" w:rsidRPr="0060403B" w:rsidRDefault="0060403B" w:rsidP="0060403B">
      <w:pPr>
        <w:suppressAutoHyphens/>
        <w:ind w:firstLine="540"/>
        <w:jc w:val="both"/>
        <w:rPr>
          <w:rFonts w:ascii="Times New Roman" w:hAnsi="Times New Roman"/>
          <w:sz w:val="24"/>
        </w:rPr>
      </w:pPr>
      <w:r w:rsidRPr="0060403B">
        <w:rPr>
          <w:rFonts w:ascii="Times New Roman" w:hAnsi="Times New Roman"/>
          <w:sz w:val="24"/>
        </w:rPr>
        <w:t xml:space="preserve">Итогом выполнения всего комплекса работ является полностью работоспособный и прошедший этап пуско-наладки учебно-тренировочный комплекс цеха №22 в соответствии </w:t>
      </w:r>
      <w:r w:rsidRPr="0060403B">
        <w:rPr>
          <w:rFonts w:ascii="Times New Roman" w:hAnsi="Times New Roman"/>
          <w:sz w:val="24"/>
          <w:lang w:val="en-US"/>
        </w:rPr>
        <w:t>c</w:t>
      </w:r>
      <w:r w:rsidRPr="0060403B">
        <w:rPr>
          <w:rFonts w:ascii="Times New Roman" w:hAnsi="Times New Roman"/>
          <w:sz w:val="24"/>
        </w:rPr>
        <w:t xml:space="preserve"> Комплексным заданием на выполнение работ по проектированию, поставке, монтажу и наладке учебно-тренировочного комплекса на территории ПСЧ-14 №22-3К от 19.07.2018, имеющий инструкцию по эксплуатации, сертификаты и паспорта на все примененные узлы и комплектующие.</w:t>
      </w:r>
    </w:p>
    <w:p w:rsidR="0060403B" w:rsidRPr="0060403B" w:rsidRDefault="0060403B" w:rsidP="0060403B">
      <w:pPr>
        <w:ind w:firstLine="540"/>
        <w:jc w:val="both"/>
        <w:rPr>
          <w:rFonts w:ascii="Times New Roman" w:hAnsi="Times New Roman"/>
          <w:b/>
          <w:sz w:val="24"/>
        </w:rPr>
      </w:pPr>
      <w:r w:rsidRPr="0060403B">
        <w:rPr>
          <w:rFonts w:ascii="Times New Roman" w:hAnsi="Times New Roman"/>
          <w:b/>
          <w:sz w:val="24"/>
        </w:rPr>
        <w:t>Запрещается без уведомления Заказчика изменять в оферте объемы выполняемых работ.</w:t>
      </w:r>
    </w:p>
    <w:p w:rsidR="0060403B" w:rsidRPr="0060403B" w:rsidRDefault="0060403B" w:rsidP="0060403B">
      <w:pPr>
        <w:suppressAutoHyphens/>
        <w:ind w:firstLine="540"/>
        <w:jc w:val="both"/>
        <w:rPr>
          <w:rFonts w:ascii="Times New Roman" w:hAnsi="Times New Roman"/>
          <w:sz w:val="24"/>
        </w:rPr>
      </w:pPr>
      <w:r w:rsidRPr="0060403B">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60403B">
        <w:rPr>
          <w:rFonts w:ascii="Times New Roman" w:hAnsi="Times New Roman"/>
          <w:color w:val="000000"/>
          <w:sz w:val="24"/>
        </w:rPr>
        <w:t>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60403B">
        <w:rPr>
          <w:rFonts w:ascii="Times New Roman" w:hAnsi="Times New Roman"/>
          <w:sz w:val="24"/>
        </w:rPr>
        <w:t xml:space="preserve"> </w:t>
      </w:r>
    </w:p>
    <w:p w:rsidR="0060403B" w:rsidRPr="0060403B" w:rsidRDefault="0060403B" w:rsidP="0060403B">
      <w:pPr>
        <w:suppressAutoHyphens/>
        <w:ind w:firstLine="540"/>
        <w:jc w:val="both"/>
        <w:rPr>
          <w:rFonts w:ascii="Times New Roman" w:hAnsi="Times New Roman"/>
          <w:sz w:val="24"/>
        </w:rPr>
      </w:pPr>
      <w:r w:rsidRPr="0060403B">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командировочные расходы, и транспортные расходы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командировочным расходам и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№12,13 к проекту договора).</w:t>
      </w:r>
    </w:p>
    <w:p w:rsidR="0060403B" w:rsidRPr="0060403B" w:rsidRDefault="0060403B" w:rsidP="0060403B">
      <w:pPr>
        <w:suppressAutoHyphens/>
        <w:ind w:firstLine="540"/>
        <w:jc w:val="both"/>
        <w:rPr>
          <w:rFonts w:ascii="Times New Roman" w:hAnsi="Times New Roman"/>
          <w:sz w:val="24"/>
        </w:rPr>
      </w:pPr>
      <w:r w:rsidRPr="0060403B">
        <w:rPr>
          <w:rFonts w:ascii="Times New Roman" w:hAnsi="Times New Roman"/>
          <w:bCs/>
          <w:color w:val="000000"/>
          <w:sz w:val="24"/>
        </w:rPr>
        <w:t xml:space="preserve">После разработки проектно-технической документации, победитель тендера вносит изменения в приложение №1 к договору в части указания физических объемов работ, </w:t>
      </w:r>
      <w:r w:rsidRPr="0060403B">
        <w:rPr>
          <w:rFonts w:ascii="Times New Roman" w:hAnsi="Times New Roman"/>
          <w:color w:val="000000"/>
          <w:sz w:val="24"/>
        </w:rPr>
        <w:t>изделий и материалов, а также детализации комплекса работ на укрупненные виды работ.</w:t>
      </w:r>
      <w:r w:rsidRPr="0060403B">
        <w:rPr>
          <w:rFonts w:ascii="Times New Roman" w:hAnsi="Times New Roman"/>
          <w:bCs/>
          <w:color w:val="000000"/>
          <w:sz w:val="24"/>
        </w:rPr>
        <w:t xml:space="preserve"> После согласования с Заказчиком, будет оформлено изменение к договору генподряда в пределах</w:t>
      </w:r>
      <w:r w:rsidRPr="0060403B">
        <w:rPr>
          <w:rFonts w:ascii="Times New Roman" w:hAnsi="Times New Roman"/>
          <w:color w:val="000000"/>
          <w:sz w:val="24"/>
        </w:rPr>
        <w:t xml:space="preserve"> твердой договорной цены работ, заявленной победителем в составе оферты, для составления актов приемки выполненных работ формы КС-2 и справок о стоимости выполненных работ формы КС-3.</w:t>
      </w:r>
      <w:r w:rsidRPr="0060403B">
        <w:rPr>
          <w:rFonts w:ascii="Times New Roman" w:hAnsi="Times New Roman"/>
          <w:sz w:val="24"/>
        </w:rPr>
        <w:t xml:space="preserve">  В случае выявления ошибок и недоработок в проектной документации в ходе выполнения строительно-монтажных и пусконаладочных работ Исполнитель за свой счет устраняет их и проводит повторную экспертизу промышленной безопасности.</w:t>
      </w:r>
    </w:p>
    <w:p w:rsidR="0060403B" w:rsidRPr="0060403B" w:rsidRDefault="0060403B" w:rsidP="0060403B">
      <w:pPr>
        <w:suppressAutoHyphens/>
        <w:ind w:firstLine="540"/>
        <w:jc w:val="both"/>
        <w:rPr>
          <w:rFonts w:ascii="Times New Roman" w:hAnsi="Times New Roman"/>
          <w:color w:val="000000"/>
          <w:sz w:val="24"/>
        </w:rPr>
      </w:pPr>
    </w:p>
    <w:p w:rsidR="0060403B" w:rsidRPr="0060403B" w:rsidRDefault="0060403B" w:rsidP="0060403B">
      <w:pPr>
        <w:suppressAutoHyphens/>
        <w:ind w:firstLine="540"/>
        <w:jc w:val="both"/>
        <w:rPr>
          <w:rFonts w:ascii="Times New Roman" w:hAnsi="Times New Roman"/>
          <w:b/>
          <w:sz w:val="24"/>
        </w:rPr>
      </w:pPr>
      <w:r w:rsidRPr="0060403B">
        <w:rPr>
          <w:rFonts w:ascii="Times New Roman" w:hAnsi="Times New Roman"/>
          <w:b/>
          <w:sz w:val="24"/>
        </w:rPr>
        <w:t>Выбор Исполнителя на проведение вышеуказанного комплекса работ будет осуществляться в два этапа:</w:t>
      </w:r>
    </w:p>
    <w:p w:rsidR="0060403B" w:rsidRPr="0060403B" w:rsidRDefault="0060403B" w:rsidP="0060403B">
      <w:pPr>
        <w:suppressAutoHyphens/>
        <w:ind w:left="851"/>
        <w:jc w:val="both"/>
        <w:rPr>
          <w:rFonts w:ascii="Times New Roman" w:hAnsi="Times New Roman"/>
          <w:b/>
          <w:sz w:val="24"/>
        </w:rPr>
      </w:pPr>
      <w:r w:rsidRPr="0060403B">
        <w:rPr>
          <w:rFonts w:ascii="Times New Roman" w:hAnsi="Times New Roman"/>
          <w:b/>
          <w:sz w:val="24"/>
        </w:rPr>
        <w:t>- Этап оценки соответствия технических частей оферт – по совокупности критериев, указанных в форме «Требования к контрагенту» и «Требования к предмету оферты».</w:t>
      </w:r>
    </w:p>
    <w:p w:rsidR="0060403B" w:rsidRPr="0060403B" w:rsidRDefault="0060403B" w:rsidP="0060403B">
      <w:pPr>
        <w:suppressAutoHyphens/>
        <w:ind w:left="869"/>
        <w:jc w:val="both"/>
        <w:rPr>
          <w:rFonts w:ascii="Times New Roman" w:hAnsi="Times New Roman"/>
          <w:b/>
          <w:sz w:val="24"/>
        </w:rPr>
      </w:pPr>
      <w:r w:rsidRPr="0060403B">
        <w:rPr>
          <w:rFonts w:ascii="Times New Roman" w:hAnsi="Times New Roman"/>
          <w:b/>
          <w:sz w:val="24"/>
        </w:rPr>
        <w:t>- Этап рассмотрения коммерческих частей оферт – по совокупности следующих критериев оценки:</w:t>
      </w:r>
    </w:p>
    <w:p w:rsidR="0060403B" w:rsidRPr="0060403B" w:rsidRDefault="0060403B" w:rsidP="0060403B">
      <w:pPr>
        <w:suppressAutoHyphens/>
        <w:ind w:left="869"/>
        <w:jc w:val="both"/>
        <w:rPr>
          <w:rFonts w:ascii="Times New Roman" w:hAnsi="Times New Roman"/>
          <w:b/>
          <w:sz w:val="24"/>
        </w:rPr>
      </w:pPr>
    </w:p>
    <w:p w:rsidR="0060403B" w:rsidRPr="0060403B" w:rsidRDefault="0060403B" w:rsidP="0060403B">
      <w:pPr>
        <w:suppressAutoHyphens/>
        <w:ind w:firstLine="284"/>
        <w:jc w:val="both"/>
        <w:rPr>
          <w:rFonts w:ascii="Times New Roman" w:hAnsi="Times New Roman"/>
          <w:sz w:val="24"/>
        </w:rPr>
      </w:pPr>
      <w:r w:rsidRPr="0060403B">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60403B" w:rsidRPr="0060403B" w:rsidRDefault="0060403B" w:rsidP="0060403B">
      <w:pPr>
        <w:suppressAutoHyphens/>
        <w:ind w:firstLine="284"/>
        <w:jc w:val="both"/>
        <w:rPr>
          <w:rFonts w:ascii="Times New Roman" w:hAnsi="Times New Roman"/>
          <w:sz w:val="24"/>
        </w:rPr>
      </w:pPr>
      <w:r w:rsidRPr="0060403B">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№3 к проекту договора).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60403B" w:rsidRPr="0060403B" w:rsidRDefault="0060403B" w:rsidP="0060403B">
      <w:pPr>
        <w:suppressAutoHyphens/>
        <w:ind w:firstLine="284"/>
        <w:jc w:val="both"/>
        <w:rPr>
          <w:rFonts w:ascii="Times New Roman" w:hAnsi="Times New Roman"/>
          <w:i/>
          <w:sz w:val="24"/>
        </w:rPr>
      </w:pPr>
      <w:r w:rsidRPr="0060403B">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60403B">
        <w:rPr>
          <w:rFonts w:ascii="Times New Roman" w:hAnsi="Times New Roman"/>
          <w:i/>
          <w:sz w:val="24"/>
        </w:rPr>
        <w:t>При этом, в проект договора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xml:space="preserve">: </w:t>
      </w:r>
      <w:r w:rsidR="00E503DA" w:rsidRPr="00E503DA">
        <w:rPr>
          <w:rFonts w:ascii="Times New Roman" w:hAnsi="Times New Roman"/>
          <w:sz w:val="24"/>
        </w:rPr>
        <w:t>работы производятся на территории действующего предприятия – ОАО «Славнефть-ЯНОС», являющегося опасным объектом, предусмотренным статьей 48.1 Градостроительного кодекса Российской Федерации, на территории ПСЧ-14.</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«Славнефть – Ярославнефтеоргсинтез» (ОАО «Славнефть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 xml:space="preserve">Плановые сроки выполнения </w:t>
      </w:r>
      <w:r w:rsidR="00E503DA">
        <w:rPr>
          <w:rFonts w:ascii="Times New Roman" w:hAnsi="Times New Roman"/>
          <w:b/>
          <w:sz w:val="24"/>
          <w:u w:val="single"/>
        </w:rPr>
        <w:t>работ, вошедших в объем тендера:</w:t>
      </w:r>
    </w:p>
    <w:p w:rsidR="0060403B" w:rsidRPr="0060403B" w:rsidRDefault="0060403B" w:rsidP="0060403B">
      <w:pPr>
        <w:suppressAutoHyphens/>
        <w:ind w:firstLine="284"/>
        <w:jc w:val="both"/>
        <w:rPr>
          <w:rFonts w:ascii="Times New Roman" w:hAnsi="Times New Roman"/>
          <w:sz w:val="24"/>
        </w:rPr>
      </w:pPr>
      <w:r w:rsidRPr="0060403B">
        <w:rPr>
          <w:rFonts w:ascii="Times New Roman" w:hAnsi="Times New Roman"/>
          <w:sz w:val="24"/>
        </w:rPr>
        <w:t>Проектирование</w:t>
      </w:r>
    </w:p>
    <w:p w:rsidR="0060403B" w:rsidRPr="0060403B" w:rsidRDefault="0060403B" w:rsidP="0060403B">
      <w:pPr>
        <w:suppressAutoHyphens/>
        <w:ind w:firstLine="709"/>
        <w:jc w:val="both"/>
        <w:rPr>
          <w:rFonts w:ascii="Times New Roman" w:hAnsi="Times New Roman"/>
          <w:sz w:val="24"/>
        </w:rPr>
      </w:pPr>
      <w:r w:rsidRPr="0060403B">
        <w:rPr>
          <w:rFonts w:ascii="Times New Roman" w:hAnsi="Times New Roman"/>
          <w:sz w:val="24"/>
        </w:rPr>
        <w:t>начало работ -</w:t>
      </w:r>
      <w:r w:rsidRPr="0060403B">
        <w:rPr>
          <w:rFonts w:ascii="Times New Roman" w:hAnsi="Times New Roman"/>
          <w:sz w:val="24"/>
        </w:rPr>
        <w:tab/>
        <w:t>с даты подписания договора.</w:t>
      </w:r>
    </w:p>
    <w:p w:rsidR="0060403B" w:rsidRPr="0060403B" w:rsidRDefault="0060403B" w:rsidP="0060403B">
      <w:pPr>
        <w:suppressAutoHyphens/>
        <w:ind w:firstLine="709"/>
        <w:jc w:val="both"/>
        <w:rPr>
          <w:rFonts w:ascii="Times New Roman" w:hAnsi="Times New Roman"/>
          <w:sz w:val="24"/>
        </w:rPr>
      </w:pPr>
      <w:r w:rsidRPr="0060403B">
        <w:rPr>
          <w:rFonts w:ascii="Times New Roman" w:hAnsi="Times New Roman"/>
          <w:sz w:val="24"/>
        </w:rPr>
        <w:t>окончание работ -</w:t>
      </w:r>
      <w:r w:rsidRPr="0060403B">
        <w:rPr>
          <w:rFonts w:ascii="Times New Roman" w:hAnsi="Times New Roman"/>
          <w:sz w:val="24"/>
        </w:rPr>
        <w:tab/>
        <w:t>три месяца с даты подписания договора.</w:t>
      </w:r>
    </w:p>
    <w:p w:rsidR="0060403B" w:rsidRPr="0060403B" w:rsidRDefault="0060403B" w:rsidP="0060403B">
      <w:pPr>
        <w:suppressAutoHyphens/>
        <w:ind w:firstLine="284"/>
        <w:jc w:val="both"/>
        <w:rPr>
          <w:rFonts w:ascii="Times New Roman" w:hAnsi="Times New Roman"/>
          <w:sz w:val="24"/>
        </w:rPr>
      </w:pPr>
      <w:r w:rsidRPr="0060403B">
        <w:rPr>
          <w:rFonts w:ascii="Times New Roman" w:hAnsi="Times New Roman"/>
          <w:sz w:val="24"/>
        </w:rPr>
        <w:t>Проведение строительно-монтажных работ</w:t>
      </w:r>
    </w:p>
    <w:p w:rsidR="0060403B" w:rsidRPr="0060403B" w:rsidRDefault="0060403B" w:rsidP="0060403B">
      <w:pPr>
        <w:suppressAutoHyphens/>
        <w:ind w:firstLine="709"/>
        <w:jc w:val="both"/>
        <w:rPr>
          <w:rFonts w:ascii="Times New Roman" w:hAnsi="Times New Roman"/>
          <w:sz w:val="24"/>
        </w:rPr>
      </w:pPr>
      <w:r w:rsidRPr="0060403B">
        <w:rPr>
          <w:rFonts w:ascii="Times New Roman" w:hAnsi="Times New Roman"/>
          <w:sz w:val="24"/>
        </w:rPr>
        <w:t>начало работ -</w:t>
      </w:r>
      <w:r w:rsidRPr="0060403B">
        <w:rPr>
          <w:rFonts w:ascii="Times New Roman" w:hAnsi="Times New Roman"/>
          <w:sz w:val="24"/>
        </w:rPr>
        <w:tab/>
        <w:t>три месяца с даты подписания договора.</w:t>
      </w:r>
    </w:p>
    <w:p w:rsidR="0060403B" w:rsidRPr="0060403B" w:rsidRDefault="0060403B" w:rsidP="0060403B">
      <w:pPr>
        <w:suppressAutoHyphens/>
        <w:ind w:firstLine="709"/>
        <w:jc w:val="both"/>
        <w:rPr>
          <w:rFonts w:ascii="Times New Roman" w:hAnsi="Times New Roman"/>
          <w:sz w:val="24"/>
        </w:rPr>
      </w:pPr>
      <w:r w:rsidRPr="0060403B">
        <w:rPr>
          <w:rFonts w:ascii="Times New Roman" w:hAnsi="Times New Roman"/>
          <w:sz w:val="24"/>
        </w:rPr>
        <w:t>окончание работ -</w:t>
      </w:r>
      <w:r w:rsidRPr="0060403B">
        <w:rPr>
          <w:rFonts w:ascii="Times New Roman" w:hAnsi="Times New Roman"/>
          <w:sz w:val="24"/>
        </w:rPr>
        <w:tab/>
        <w:t>30.09.2019</w:t>
      </w:r>
      <w:r>
        <w:rPr>
          <w:rFonts w:ascii="Times New Roman" w:hAnsi="Times New Roman"/>
          <w:sz w:val="24"/>
        </w:rPr>
        <w:t xml:space="preserve"> </w:t>
      </w:r>
      <w:r w:rsidRPr="0060403B">
        <w:rPr>
          <w:rFonts w:ascii="Times New Roman" w:hAnsi="Times New Roman"/>
          <w:sz w:val="24"/>
        </w:rPr>
        <w:t>г.</w:t>
      </w:r>
    </w:p>
    <w:p w:rsidR="0060403B" w:rsidRPr="0060403B" w:rsidRDefault="0060403B" w:rsidP="0060403B">
      <w:pPr>
        <w:suppressAutoHyphens/>
        <w:ind w:firstLine="284"/>
        <w:jc w:val="both"/>
        <w:rPr>
          <w:rFonts w:ascii="Times New Roman" w:hAnsi="Times New Roman"/>
          <w:sz w:val="24"/>
        </w:rPr>
      </w:pPr>
      <w:r w:rsidRPr="0060403B">
        <w:rPr>
          <w:rFonts w:ascii="Times New Roman" w:hAnsi="Times New Roman"/>
          <w:sz w:val="24"/>
        </w:rPr>
        <w:t>Выполнение пусконаладочных работ</w:t>
      </w:r>
    </w:p>
    <w:p w:rsidR="0060403B" w:rsidRPr="0060403B" w:rsidRDefault="0060403B" w:rsidP="0060403B">
      <w:pPr>
        <w:suppressAutoHyphens/>
        <w:ind w:firstLine="709"/>
        <w:jc w:val="both"/>
        <w:rPr>
          <w:rFonts w:ascii="Times New Roman" w:hAnsi="Times New Roman"/>
          <w:sz w:val="24"/>
        </w:rPr>
      </w:pPr>
      <w:r w:rsidRPr="0060403B">
        <w:rPr>
          <w:rFonts w:ascii="Times New Roman" w:hAnsi="Times New Roman"/>
          <w:sz w:val="24"/>
        </w:rPr>
        <w:t>начало работ -</w:t>
      </w:r>
      <w:r w:rsidRPr="0060403B">
        <w:rPr>
          <w:rFonts w:ascii="Times New Roman" w:hAnsi="Times New Roman"/>
          <w:sz w:val="24"/>
        </w:rPr>
        <w:tab/>
        <w:t>три месяца с даты подписания договора.</w:t>
      </w:r>
    </w:p>
    <w:p w:rsidR="0060403B" w:rsidRPr="0060403B" w:rsidRDefault="0060403B" w:rsidP="0060403B">
      <w:pPr>
        <w:suppressAutoHyphens/>
        <w:ind w:firstLine="709"/>
        <w:jc w:val="both"/>
        <w:rPr>
          <w:rFonts w:ascii="Times New Roman" w:hAnsi="Times New Roman"/>
          <w:sz w:val="24"/>
        </w:rPr>
      </w:pPr>
      <w:r w:rsidRPr="0060403B">
        <w:rPr>
          <w:rFonts w:ascii="Times New Roman" w:hAnsi="Times New Roman"/>
          <w:sz w:val="24"/>
        </w:rPr>
        <w:t>окончание работ -</w:t>
      </w:r>
      <w:r w:rsidRPr="0060403B">
        <w:rPr>
          <w:rFonts w:ascii="Times New Roman" w:hAnsi="Times New Roman"/>
          <w:sz w:val="24"/>
        </w:rPr>
        <w:tab/>
        <w:t>31.10.2019</w:t>
      </w:r>
      <w:r>
        <w:rPr>
          <w:rFonts w:ascii="Times New Roman" w:hAnsi="Times New Roman"/>
          <w:sz w:val="24"/>
        </w:rPr>
        <w:t xml:space="preserve"> </w:t>
      </w:r>
      <w:r w:rsidRPr="0060403B">
        <w:rPr>
          <w:rFonts w:ascii="Times New Roman" w:hAnsi="Times New Roman"/>
          <w:sz w:val="24"/>
        </w:rPr>
        <w:t>г.</w:t>
      </w:r>
    </w:p>
    <w:p w:rsidR="0060403B" w:rsidRPr="0060403B" w:rsidRDefault="0060403B" w:rsidP="0060403B">
      <w:pPr>
        <w:suppressAutoHyphens/>
        <w:ind w:firstLine="284"/>
        <w:jc w:val="both"/>
        <w:rPr>
          <w:rFonts w:ascii="Times New Roman" w:hAnsi="Times New Roman"/>
          <w:sz w:val="24"/>
        </w:rPr>
      </w:pPr>
      <w:r w:rsidRPr="0060403B">
        <w:rPr>
          <w:rFonts w:ascii="Times New Roman" w:hAnsi="Times New Roman"/>
          <w:sz w:val="24"/>
        </w:rPr>
        <w:t xml:space="preserve">Проведение авторского надзора </w:t>
      </w:r>
    </w:p>
    <w:p w:rsidR="0060403B" w:rsidRPr="0060403B" w:rsidRDefault="0060403B" w:rsidP="0060403B">
      <w:pPr>
        <w:suppressAutoHyphens/>
        <w:ind w:firstLine="709"/>
        <w:jc w:val="both"/>
        <w:rPr>
          <w:rFonts w:ascii="Times New Roman" w:hAnsi="Times New Roman"/>
          <w:sz w:val="24"/>
        </w:rPr>
      </w:pPr>
      <w:r w:rsidRPr="0060403B">
        <w:rPr>
          <w:rFonts w:ascii="Times New Roman" w:hAnsi="Times New Roman"/>
          <w:sz w:val="24"/>
        </w:rPr>
        <w:t>начало работ -</w:t>
      </w:r>
      <w:r w:rsidRPr="0060403B">
        <w:rPr>
          <w:rFonts w:ascii="Times New Roman" w:hAnsi="Times New Roman"/>
          <w:sz w:val="24"/>
        </w:rPr>
        <w:tab/>
        <w:t>три месяца с даты подписания договора.</w:t>
      </w:r>
    </w:p>
    <w:p w:rsidR="0060403B" w:rsidRPr="0060403B" w:rsidRDefault="0060403B" w:rsidP="0060403B">
      <w:pPr>
        <w:suppressAutoHyphens/>
        <w:ind w:firstLine="709"/>
        <w:jc w:val="both"/>
        <w:rPr>
          <w:rFonts w:ascii="Times New Roman" w:hAnsi="Times New Roman"/>
          <w:sz w:val="24"/>
        </w:rPr>
      </w:pPr>
      <w:r w:rsidRPr="0060403B">
        <w:rPr>
          <w:rFonts w:ascii="Times New Roman" w:hAnsi="Times New Roman"/>
          <w:sz w:val="24"/>
        </w:rPr>
        <w:t>окончание работ -</w:t>
      </w:r>
      <w:r w:rsidRPr="0060403B">
        <w:rPr>
          <w:rFonts w:ascii="Times New Roman" w:hAnsi="Times New Roman"/>
          <w:sz w:val="24"/>
        </w:rPr>
        <w:tab/>
        <w:t>31.10.2019</w:t>
      </w:r>
      <w:r>
        <w:rPr>
          <w:rFonts w:ascii="Times New Roman" w:hAnsi="Times New Roman"/>
          <w:sz w:val="24"/>
        </w:rPr>
        <w:t xml:space="preserve"> </w:t>
      </w:r>
      <w:r w:rsidRPr="0060403B">
        <w:rPr>
          <w:rFonts w:ascii="Times New Roman" w:hAnsi="Times New Roman"/>
          <w:sz w:val="24"/>
        </w:rPr>
        <w:t>г.</w:t>
      </w:r>
    </w:p>
    <w:p w:rsidR="0060403B" w:rsidRPr="0060403B" w:rsidRDefault="0060403B" w:rsidP="0060403B">
      <w:pPr>
        <w:suppressAutoHyphens/>
        <w:ind w:firstLine="284"/>
        <w:jc w:val="both"/>
        <w:rPr>
          <w:rFonts w:ascii="Times New Roman" w:hAnsi="Times New Roman"/>
          <w:sz w:val="24"/>
        </w:rPr>
      </w:pPr>
    </w:p>
    <w:p w:rsidR="0060403B" w:rsidRPr="0060403B" w:rsidRDefault="0060403B" w:rsidP="0060403B">
      <w:pPr>
        <w:suppressAutoHyphens/>
        <w:ind w:firstLine="284"/>
        <w:jc w:val="both"/>
        <w:rPr>
          <w:rFonts w:ascii="Times New Roman" w:hAnsi="Times New Roman"/>
          <w:sz w:val="24"/>
        </w:rPr>
      </w:pPr>
      <w:r w:rsidRPr="0060403B">
        <w:rPr>
          <w:rFonts w:ascii="Times New Roman" w:hAnsi="Times New Roman"/>
          <w:sz w:val="24"/>
        </w:rPr>
        <w:lastRenderedPageBreak/>
        <w:t>Срок окончания всего комплекса работ: – 30 июня 2020 г.</w:t>
      </w:r>
    </w:p>
    <w:p w:rsidR="00E503DA" w:rsidRPr="00E503DA" w:rsidRDefault="00E503DA" w:rsidP="00E503DA">
      <w:pPr>
        <w:suppressAutoHyphens/>
        <w:ind w:firstLine="284"/>
        <w:jc w:val="both"/>
        <w:rPr>
          <w:rFonts w:ascii="Times New Roman" w:hAnsi="Times New Roman"/>
          <w:sz w:val="24"/>
        </w:rPr>
      </w:pPr>
    </w:p>
    <w:p w:rsidR="007D5D86" w:rsidRPr="00E503DA" w:rsidRDefault="00E503DA" w:rsidP="00E503DA">
      <w:pPr>
        <w:tabs>
          <w:tab w:val="num" w:pos="567"/>
        </w:tabs>
        <w:suppressAutoHyphens/>
        <w:ind w:left="567" w:firstLine="142"/>
        <w:rPr>
          <w:rFonts w:ascii="Times New Roman" w:hAnsi="Times New Roman"/>
          <w:sz w:val="24"/>
        </w:rPr>
      </w:pPr>
      <w:r w:rsidRPr="00E503DA">
        <w:rPr>
          <w:rFonts w:ascii="Times New Roman" w:hAnsi="Times New Roman"/>
          <w:sz w:val="24"/>
        </w:rPr>
        <w:t>Возможно досрочное завершение работ, вошедших в объем тендера, по согласованию с заказчиком.</w:t>
      </w:r>
    </w:p>
    <w:p w:rsidR="00AD19E3" w:rsidRDefault="00AD19E3" w:rsidP="007D5D86">
      <w:pPr>
        <w:pStyle w:val="320"/>
        <w:ind w:firstLine="11"/>
        <w:rPr>
          <w:u w:val="single"/>
        </w:rPr>
      </w:pPr>
    </w:p>
    <w:p w:rsidR="007D5D86" w:rsidRPr="00AD19E3" w:rsidRDefault="007D5D86" w:rsidP="007D5D86">
      <w:pPr>
        <w:pStyle w:val="320"/>
        <w:ind w:firstLine="11"/>
        <w:rPr>
          <w:u w:val="single"/>
        </w:rPr>
      </w:pPr>
      <w:r w:rsidRPr="00AD19E3">
        <w:rPr>
          <w:u w:val="single"/>
        </w:rPr>
        <w:t>Условия оплаты работ: (согласно статье 10 проекта Договора генподряда)</w:t>
      </w:r>
    </w:p>
    <w:p w:rsidR="0060403B" w:rsidRPr="0060403B" w:rsidRDefault="0060403B" w:rsidP="0060403B">
      <w:pPr>
        <w:suppressAutoHyphens/>
        <w:ind w:firstLine="709"/>
        <w:jc w:val="both"/>
        <w:rPr>
          <w:rFonts w:ascii="Times New Roman" w:hAnsi="Times New Roman"/>
          <w:sz w:val="24"/>
        </w:rPr>
      </w:pPr>
      <w:r w:rsidRPr="0060403B">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60403B" w:rsidRPr="0060403B" w:rsidRDefault="0060403B" w:rsidP="0060403B">
      <w:pPr>
        <w:suppressAutoHyphens/>
        <w:ind w:firstLine="709"/>
        <w:jc w:val="both"/>
        <w:rPr>
          <w:rFonts w:ascii="Times New Roman" w:hAnsi="Times New Roman"/>
          <w:i/>
          <w:sz w:val="24"/>
        </w:rPr>
      </w:pPr>
      <w:r w:rsidRPr="0060403B">
        <w:rPr>
          <w:rFonts w:ascii="Times New Roman" w:hAnsi="Times New Roman"/>
          <w:i/>
          <w:sz w:val="24"/>
        </w:rPr>
        <w:t>Необходимость в предоставлении авансовых платежей по Комплексу работ по проектированию, поставке, монтажу и наладке учебно-тренировочного комплекса на территории ПСЧ-14 в рамках программы “Модернизация вакуумной колонны на ВТ-6”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3 к Договору).  Авансовые платежи могут быть перечислены контрагенту в течение 15 календарных дней с даты предоставления следующих документов:</w:t>
      </w:r>
    </w:p>
    <w:p w:rsidR="0060403B" w:rsidRPr="0060403B" w:rsidRDefault="0060403B" w:rsidP="0060403B">
      <w:pPr>
        <w:suppressAutoHyphens/>
        <w:jc w:val="both"/>
        <w:rPr>
          <w:rFonts w:ascii="Times New Roman" w:hAnsi="Times New Roman"/>
          <w:i/>
          <w:sz w:val="24"/>
        </w:rPr>
      </w:pPr>
      <w:r w:rsidRPr="0060403B">
        <w:rPr>
          <w:rFonts w:ascii="Times New Roman" w:hAnsi="Times New Roman"/>
          <w:i/>
          <w:sz w:val="24"/>
        </w:rPr>
        <w:t>– выставленного Исполнителем счета;</w:t>
      </w:r>
    </w:p>
    <w:p w:rsidR="0060403B" w:rsidRPr="0060403B" w:rsidRDefault="0060403B" w:rsidP="0060403B">
      <w:pPr>
        <w:suppressAutoHyphens/>
        <w:jc w:val="both"/>
        <w:rPr>
          <w:rFonts w:ascii="Times New Roman" w:hAnsi="Times New Roman"/>
          <w:i/>
          <w:sz w:val="24"/>
        </w:rPr>
      </w:pPr>
      <w:r w:rsidRPr="0060403B">
        <w:rPr>
          <w:rFonts w:ascii="Times New Roman" w:hAnsi="Times New Roman"/>
          <w:b/>
          <w:sz w:val="24"/>
        </w:rPr>
        <w:t>-</w:t>
      </w:r>
      <w:r w:rsidRPr="0060403B">
        <w:rPr>
          <w:rFonts w:ascii="Times New Roman" w:hAnsi="Times New Roman"/>
          <w:i/>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Исполнителем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Договору. Расходы, связанные с оформлением банковской гарантии, оплачиваются Исполнителем, расходы, связанные с авизованием банковской гарантии в банке Заказчика, оплачиваются Заказчиком.</w:t>
      </w:r>
    </w:p>
    <w:p w:rsidR="0060403B" w:rsidRPr="0060403B" w:rsidRDefault="0060403B" w:rsidP="0060403B">
      <w:pPr>
        <w:suppressAutoHyphens/>
        <w:ind w:firstLine="709"/>
        <w:jc w:val="both"/>
        <w:rPr>
          <w:rFonts w:ascii="Times New Roman" w:hAnsi="Times New Roman"/>
          <w:i/>
          <w:sz w:val="24"/>
        </w:rPr>
      </w:pPr>
      <w:r w:rsidRPr="0060403B">
        <w:rPr>
          <w:rFonts w:ascii="Times New Roman" w:hAnsi="Times New Roman"/>
          <w:i/>
          <w:sz w:val="24"/>
        </w:rPr>
        <w:t>Исполнитель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p>
    <w:p w:rsidR="00E503DA" w:rsidRPr="00E503DA" w:rsidRDefault="007D5D86" w:rsidP="00E503DA">
      <w:pPr>
        <w:suppressAutoHyphens/>
        <w:jc w:val="both"/>
        <w:rPr>
          <w:rFonts w:ascii="Times New Roman" w:hAnsi="Times New Roman"/>
          <w:sz w:val="24"/>
        </w:rPr>
      </w:pPr>
      <w:r w:rsidRPr="00AD19E3">
        <w:rPr>
          <w:rFonts w:ascii="Times New Roman" w:hAnsi="Times New Roman"/>
          <w:sz w:val="24"/>
          <w:u w:val="single"/>
        </w:rPr>
        <w:t>Выдаваемая проектно-техническая документация</w:t>
      </w:r>
      <w:r w:rsidR="00E503DA">
        <w:rPr>
          <w:rFonts w:ascii="Times New Roman" w:hAnsi="Times New Roman"/>
          <w:sz w:val="24"/>
          <w:u w:val="single"/>
        </w:rPr>
        <w:t>:</w:t>
      </w:r>
      <w:r w:rsidR="00E503DA" w:rsidRPr="00E503DA">
        <w:rPr>
          <w:rFonts w:ascii="Times New Roman" w:hAnsi="Times New Roman"/>
          <w:sz w:val="24"/>
        </w:rPr>
        <w:t xml:space="preserve"> Комплексное задание на выполнение работ по проектированию, поставке, монтажу и наладке учебно-тренировочного комплекса на территории ПСЧ-14 №22-3К от 19.07.2018.</w:t>
      </w:r>
    </w:p>
    <w:p w:rsidR="007D5D86" w:rsidRPr="00B55E55" w:rsidRDefault="00E503DA" w:rsidP="00B55E55">
      <w:pPr>
        <w:suppressAutoHyphens/>
        <w:jc w:val="both"/>
        <w:rPr>
          <w:rFonts w:ascii="Times New Roman" w:hAnsi="Times New Roman"/>
          <w:color w:val="FF0000"/>
          <w:sz w:val="24"/>
        </w:rPr>
      </w:pPr>
      <w:r w:rsidRPr="00B55E55">
        <w:rPr>
          <w:rFonts w:ascii="Times New Roman" w:hAnsi="Times New Roman"/>
          <w:color w:val="FF0000"/>
          <w:sz w:val="24"/>
          <w:highlight w:val="yellow"/>
        </w:rPr>
        <w:t>Данная документация выдаётся контрагентам в электронном виде</w:t>
      </w:r>
      <w:r w:rsidR="00B55E55" w:rsidRPr="00B55E55">
        <w:rPr>
          <w:rFonts w:ascii="Times New Roman" w:hAnsi="Times New Roman"/>
          <w:color w:val="FF0000"/>
          <w:sz w:val="24"/>
          <w:highlight w:val="yellow"/>
        </w:rPr>
        <w:t xml:space="preserve"> и можно скачать по следующей ссылке:</w:t>
      </w:r>
      <w:r w:rsidR="00B55E55" w:rsidRPr="00B55E55">
        <w:rPr>
          <w:rFonts w:ascii="Helvetica" w:hAnsi="Helvetica" w:cs="Helvetica"/>
          <w:color w:val="FF0000"/>
          <w:sz w:val="21"/>
          <w:szCs w:val="21"/>
          <w:highlight w:val="yellow"/>
        </w:rPr>
        <w:t xml:space="preserve"> </w:t>
      </w:r>
      <w:hyperlink r:id="rId8" w:history="1">
        <w:r w:rsidR="00B55E55" w:rsidRPr="00B55E55">
          <w:rPr>
            <w:rStyle w:val="a8"/>
            <w:rFonts w:ascii="Helvetica" w:hAnsi="Helvetica" w:cs="Helvetica"/>
            <w:color w:val="FF0000"/>
            <w:sz w:val="21"/>
            <w:szCs w:val="21"/>
            <w:highlight w:val="yellow"/>
          </w:rPr>
          <w:t>http://yanos.slavneft.ru/files/pril_636778039672927071.zip</w:t>
        </w:r>
      </w:hyperlink>
    </w:p>
    <w:p w:rsidR="007D5D86" w:rsidRPr="00AD19E3" w:rsidRDefault="007D5D86" w:rsidP="007D5D86">
      <w:pPr>
        <w:suppressAutoHyphens/>
        <w:jc w:val="both"/>
        <w:rPr>
          <w:rFonts w:ascii="Times New Roman" w:hAnsi="Times New Roman"/>
          <w:sz w:val="24"/>
        </w:rPr>
      </w:pPr>
    </w:p>
    <w:p w:rsidR="007D5D86" w:rsidRPr="00AD19E3" w:rsidRDefault="007D5D86" w:rsidP="007D5D86">
      <w:pPr>
        <w:numPr>
          <w:ilvl w:val="0"/>
          <w:numId w:val="18"/>
        </w:numPr>
        <w:spacing w:before="0"/>
        <w:ind w:left="567" w:hanging="567"/>
        <w:rPr>
          <w:rFonts w:ascii="Times New Roman" w:hAnsi="Times New Roman"/>
          <w:b/>
          <w:iCs/>
          <w:sz w:val="24"/>
        </w:rPr>
      </w:pPr>
      <w:r w:rsidRPr="00AD19E3">
        <w:rPr>
          <w:rFonts w:ascii="Times New Roman" w:hAnsi="Times New Roman"/>
          <w:b/>
          <w:iCs/>
          <w:sz w:val="24"/>
        </w:rPr>
        <w:t>Основные требования к продукту.</w:t>
      </w:r>
    </w:p>
    <w:p w:rsidR="0060403B" w:rsidRPr="0060403B" w:rsidRDefault="0060403B" w:rsidP="0060403B">
      <w:pPr>
        <w:suppressAutoHyphens/>
        <w:autoSpaceDE w:val="0"/>
        <w:ind w:left="360"/>
        <w:jc w:val="both"/>
        <w:rPr>
          <w:rFonts w:ascii="Times New Roman" w:hAnsi="Times New Roman"/>
          <w:sz w:val="24"/>
        </w:rPr>
      </w:pPr>
      <w:r w:rsidRPr="0060403B">
        <w:rPr>
          <w:rFonts w:ascii="Times New Roman" w:hAnsi="Times New Roman"/>
          <w:sz w:val="24"/>
        </w:rPr>
        <w:t>Весь комплекс работ должен выполняться в соответствии с выдаваемым Заказчиком Комплексным заданием на выполнение работ по проектированию, поставке, монтажу и наладке учебно-т</w:t>
      </w:r>
      <w:bookmarkStart w:id="0" w:name="_GoBack"/>
      <w:bookmarkEnd w:id="0"/>
      <w:r w:rsidRPr="0060403B">
        <w:rPr>
          <w:rFonts w:ascii="Times New Roman" w:hAnsi="Times New Roman"/>
          <w:sz w:val="24"/>
        </w:rPr>
        <w:t xml:space="preserve">ренировочного комплекса на территории ПСЧ-14 №22-3К от 19.07.2018, должен быть надлежащего качества, отвечать требованиям соответствующих стандартов, норм и технических условий. Рабочую документацию необходимо согласовать с Заказчиком до начала выполнения монтажных работ. </w:t>
      </w:r>
    </w:p>
    <w:p w:rsidR="0060403B" w:rsidRPr="0060403B" w:rsidRDefault="0060403B" w:rsidP="0060403B">
      <w:pPr>
        <w:suppressAutoHyphens/>
        <w:autoSpaceDE w:val="0"/>
        <w:ind w:left="360"/>
        <w:jc w:val="both"/>
        <w:rPr>
          <w:rFonts w:ascii="Times New Roman" w:hAnsi="Times New Roman"/>
          <w:b/>
          <w:sz w:val="24"/>
        </w:rPr>
      </w:pPr>
      <w:r w:rsidRPr="0060403B">
        <w:rPr>
          <w:rFonts w:ascii="Times New Roman" w:hAnsi="Times New Roman"/>
          <w:b/>
          <w:sz w:val="24"/>
        </w:rPr>
        <w:t xml:space="preserve">Требование соответствия оферты Комплексному заданию на выполнение работ по проектированию, поставке, монтажу и наладке учебно-тренировочного комплекса на территории ПСЧ-14 №22-3К от 19.07.2018 должно подтверждаться заверенной и парафированной копией данных требований на каждой странице, предоставляемой в составе оферты. </w:t>
      </w:r>
    </w:p>
    <w:p w:rsidR="0060403B" w:rsidRPr="0060403B" w:rsidRDefault="0060403B" w:rsidP="0060403B">
      <w:pPr>
        <w:ind w:left="360"/>
        <w:jc w:val="both"/>
        <w:rPr>
          <w:rFonts w:ascii="Times New Roman" w:hAnsi="Times New Roman"/>
          <w:sz w:val="24"/>
        </w:rPr>
      </w:pPr>
      <w:r w:rsidRPr="0060403B">
        <w:rPr>
          <w:rFonts w:ascii="Times New Roman" w:hAnsi="Times New Roman"/>
          <w:sz w:val="24"/>
        </w:rPr>
        <w:lastRenderedPageBreak/>
        <w:t>Монтажные работы необходимо производить по Проекту производства работ, согласованному с Заказчиком до начала выполнения работ.</w:t>
      </w:r>
    </w:p>
    <w:p w:rsidR="0060403B" w:rsidRPr="0060403B" w:rsidRDefault="0060403B" w:rsidP="0060403B">
      <w:pPr>
        <w:pStyle w:val="a6"/>
        <w:spacing w:after="120"/>
        <w:ind w:left="360"/>
        <w:jc w:val="both"/>
        <w:rPr>
          <w:rFonts w:ascii="Times New Roman" w:hAnsi="Times New Roman"/>
          <w:sz w:val="24"/>
        </w:rPr>
      </w:pPr>
      <w:r w:rsidRPr="0060403B">
        <w:rPr>
          <w:rFonts w:ascii="Times New Roman" w:hAnsi="Times New Roman"/>
          <w:sz w:val="24"/>
        </w:rPr>
        <w:t>Необходимую информацию Заказчик предоставит Контрагенту в рамках сбора исходных данных.</w:t>
      </w:r>
    </w:p>
    <w:p w:rsidR="0060403B" w:rsidRPr="0060403B" w:rsidRDefault="0060403B" w:rsidP="0060403B">
      <w:pPr>
        <w:pStyle w:val="a6"/>
        <w:spacing w:after="120"/>
        <w:ind w:left="360"/>
        <w:jc w:val="both"/>
        <w:rPr>
          <w:rFonts w:ascii="Times New Roman" w:hAnsi="Times New Roman"/>
          <w:sz w:val="24"/>
        </w:rPr>
      </w:pPr>
      <w:r w:rsidRPr="0060403B">
        <w:rPr>
          <w:rFonts w:ascii="Times New Roman" w:hAnsi="Times New Roman"/>
          <w:sz w:val="24"/>
        </w:rPr>
        <w:t xml:space="preserve">Результатом выполненных работ является полностью работоспособный и прошедший этап пуско-наладки учебно-тренировочный комплекс цеха №22 в соответствии </w:t>
      </w:r>
      <w:r w:rsidRPr="0060403B">
        <w:rPr>
          <w:rFonts w:ascii="Times New Roman" w:hAnsi="Times New Roman"/>
          <w:sz w:val="24"/>
          <w:lang w:val="en-US"/>
        </w:rPr>
        <w:t>c</w:t>
      </w:r>
      <w:r w:rsidRPr="0060403B">
        <w:rPr>
          <w:rFonts w:ascii="Times New Roman" w:hAnsi="Times New Roman"/>
          <w:sz w:val="24"/>
        </w:rPr>
        <w:t xml:space="preserve"> указанным Комплексным заданием. Учебно-тренировочный комплекс цеха №22 должен иметь инструкции по эксплуатации, сертификаты и паспорта на все примененные узлы и комплектующие.</w:t>
      </w:r>
    </w:p>
    <w:p w:rsidR="0060403B" w:rsidRPr="0060403B" w:rsidRDefault="0060403B" w:rsidP="0060403B">
      <w:pPr>
        <w:suppressAutoHyphens/>
        <w:autoSpaceDE w:val="0"/>
        <w:ind w:left="360"/>
        <w:jc w:val="both"/>
        <w:rPr>
          <w:rFonts w:ascii="Times New Roman" w:hAnsi="Times New Roman"/>
          <w:sz w:val="24"/>
        </w:rPr>
      </w:pPr>
      <w:r w:rsidRPr="0060403B">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- 36 месяцев от даты поставки или 24 месяца с даты пуска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w:t>
      </w:r>
    </w:p>
    <w:p w:rsidR="00E503DA" w:rsidRPr="00E503DA" w:rsidRDefault="00E503DA" w:rsidP="00E503DA">
      <w:pPr>
        <w:autoSpaceDE w:val="0"/>
        <w:spacing w:before="180"/>
        <w:jc w:val="both"/>
        <w:rPr>
          <w:rFonts w:ascii="Times New Roman" w:hAnsi="Times New Roman"/>
          <w:b/>
          <w:iCs/>
          <w:sz w:val="24"/>
        </w:rPr>
      </w:pPr>
      <w:r w:rsidRPr="00E503DA">
        <w:rPr>
          <w:rFonts w:ascii="Times New Roman" w:hAnsi="Times New Roman"/>
          <w:b/>
          <w:iCs/>
          <w:sz w:val="24"/>
        </w:rPr>
        <w:t xml:space="preserve">3. Условия выполнения работ. </w:t>
      </w:r>
    </w:p>
    <w:p w:rsidR="00E503DA" w:rsidRPr="00E503DA" w:rsidRDefault="00E503DA" w:rsidP="00E503DA">
      <w:pPr>
        <w:autoSpaceDE w:val="0"/>
        <w:spacing w:before="60"/>
        <w:ind w:firstLine="340"/>
        <w:jc w:val="both"/>
        <w:rPr>
          <w:rFonts w:ascii="Times New Roman" w:hAnsi="Times New Roman"/>
          <w:sz w:val="24"/>
        </w:rPr>
      </w:pPr>
      <w:r w:rsidRPr="00E503DA">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E503DA" w:rsidRPr="00E503DA" w:rsidRDefault="00E503DA" w:rsidP="00E503DA">
      <w:pPr>
        <w:numPr>
          <w:ilvl w:val="0"/>
          <w:numId w:val="17"/>
        </w:numPr>
        <w:tabs>
          <w:tab w:val="clear" w:pos="360"/>
          <w:tab w:val="num" w:pos="720"/>
        </w:tabs>
        <w:spacing w:before="0"/>
        <w:ind w:left="680" w:hanging="340"/>
        <w:jc w:val="both"/>
        <w:rPr>
          <w:rFonts w:ascii="Times New Roman" w:hAnsi="Times New Roman"/>
          <w:sz w:val="24"/>
        </w:rPr>
      </w:pPr>
      <w:r w:rsidRPr="00E503DA">
        <w:rPr>
          <w:rFonts w:ascii="Times New Roman" w:hAnsi="Times New Roman"/>
          <w:sz w:val="24"/>
        </w:rPr>
        <w:t>Сертификаты качества, выданные производителем;</w:t>
      </w:r>
    </w:p>
    <w:p w:rsidR="00E503DA" w:rsidRPr="00E503DA" w:rsidRDefault="00E503DA" w:rsidP="00E503DA">
      <w:pPr>
        <w:numPr>
          <w:ilvl w:val="0"/>
          <w:numId w:val="17"/>
        </w:numPr>
        <w:tabs>
          <w:tab w:val="clear" w:pos="360"/>
          <w:tab w:val="num" w:pos="720"/>
        </w:tabs>
        <w:spacing w:before="0"/>
        <w:ind w:left="680" w:hanging="340"/>
        <w:jc w:val="both"/>
        <w:rPr>
          <w:rFonts w:ascii="Times New Roman" w:hAnsi="Times New Roman"/>
          <w:sz w:val="24"/>
        </w:rPr>
      </w:pPr>
      <w:r w:rsidRPr="00E503DA">
        <w:rPr>
          <w:rFonts w:ascii="Times New Roman" w:hAnsi="Times New Roman"/>
          <w:sz w:val="24"/>
        </w:rPr>
        <w:t>Сертификаты соответствия Госстандарта Российской Федерации;</w:t>
      </w:r>
    </w:p>
    <w:p w:rsidR="00E503DA" w:rsidRPr="00E503DA" w:rsidRDefault="00E503DA" w:rsidP="00E503DA">
      <w:pPr>
        <w:numPr>
          <w:ilvl w:val="0"/>
          <w:numId w:val="17"/>
        </w:numPr>
        <w:tabs>
          <w:tab w:val="clear" w:pos="360"/>
          <w:tab w:val="num" w:pos="720"/>
        </w:tabs>
        <w:spacing w:before="0"/>
        <w:ind w:left="680" w:hanging="340"/>
        <w:jc w:val="both"/>
        <w:rPr>
          <w:rFonts w:ascii="Times New Roman" w:hAnsi="Times New Roman"/>
          <w:sz w:val="24"/>
        </w:rPr>
      </w:pPr>
      <w:r w:rsidRPr="00E503DA">
        <w:rPr>
          <w:rFonts w:ascii="Times New Roman" w:hAnsi="Times New Roman"/>
          <w:sz w:val="24"/>
        </w:rPr>
        <w:t>Сертификаты страны происхождения;</w:t>
      </w:r>
    </w:p>
    <w:p w:rsidR="00E503DA" w:rsidRPr="00E503DA" w:rsidRDefault="00E503DA" w:rsidP="00E503DA">
      <w:pPr>
        <w:numPr>
          <w:ilvl w:val="0"/>
          <w:numId w:val="17"/>
        </w:numPr>
        <w:tabs>
          <w:tab w:val="clear" w:pos="360"/>
          <w:tab w:val="num" w:pos="720"/>
        </w:tabs>
        <w:spacing w:before="0"/>
        <w:ind w:left="680" w:hanging="340"/>
        <w:jc w:val="both"/>
        <w:rPr>
          <w:rFonts w:ascii="Times New Roman" w:hAnsi="Times New Roman"/>
          <w:sz w:val="24"/>
        </w:rPr>
      </w:pPr>
      <w:r w:rsidRPr="00E503DA">
        <w:rPr>
          <w:rFonts w:ascii="Times New Roman" w:hAnsi="Times New Roman"/>
          <w:sz w:val="24"/>
        </w:rPr>
        <w:t>Технические паспорта и другие документы, удостоверяющие их качество;</w:t>
      </w:r>
    </w:p>
    <w:p w:rsidR="00E503DA" w:rsidRPr="00E503DA" w:rsidRDefault="00E503DA" w:rsidP="00E503DA">
      <w:pPr>
        <w:ind w:firstLine="340"/>
        <w:jc w:val="both"/>
        <w:rPr>
          <w:rFonts w:ascii="Times New Roman" w:hAnsi="Times New Roman"/>
          <w:sz w:val="24"/>
        </w:rPr>
      </w:pPr>
      <w:r w:rsidRPr="00E503DA">
        <w:rPr>
          <w:rFonts w:ascii="Times New Roman" w:hAnsi="Times New Roman"/>
          <w:sz w:val="24"/>
        </w:rPr>
        <w:t>Поставляемое Контрагентом оборудование должно, кроме того, иметь Декларации и сертификаты  соответствия требованиям Технического регламента Таможенного союза  ТР ТС 010/2011, ТР ТС 012/2011,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передает Заказчику в соответствии с договором. Вся документация должна быть на русском языке.</w:t>
      </w:r>
    </w:p>
    <w:p w:rsidR="00E503DA" w:rsidRPr="00E503DA" w:rsidRDefault="00E503DA" w:rsidP="00E503DA">
      <w:pPr>
        <w:ind w:firstLine="681"/>
        <w:jc w:val="both"/>
        <w:rPr>
          <w:rFonts w:ascii="Times New Roman" w:hAnsi="Times New Roman"/>
          <w:i/>
          <w:sz w:val="24"/>
        </w:rPr>
      </w:pPr>
      <w:r w:rsidRPr="00E503DA">
        <w:rPr>
          <w:rFonts w:ascii="Times New Roman" w:hAnsi="Times New Roman"/>
          <w:i/>
          <w:sz w:val="24"/>
        </w:rPr>
        <w:t>Контрагент должен обеспечить в ходе предпроектной проработки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E503DA" w:rsidRPr="00E503DA" w:rsidRDefault="00E503DA" w:rsidP="0060403B">
      <w:pPr>
        <w:ind w:firstLine="681"/>
        <w:jc w:val="both"/>
        <w:rPr>
          <w:rFonts w:ascii="Times New Roman" w:hAnsi="Times New Roman"/>
          <w:b/>
          <w:sz w:val="24"/>
        </w:rPr>
      </w:pPr>
      <w:r w:rsidRPr="00E503DA">
        <w:rPr>
          <w:rFonts w:ascii="Times New Roman" w:hAnsi="Times New Roman"/>
          <w:i/>
          <w:sz w:val="24"/>
        </w:rPr>
        <w:t xml:space="preserve"> </w:t>
      </w:r>
      <w:r w:rsidRPr="00E503DA">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E503DA">
        <w:rPr>
          <w:rFonts w:ascii="Times New Roman" w:hAnsi="Times New Roman"/>
          <w:sz w:val="24"/>
        </w:rPr>
        <w:t>(приложение № 1</w:t>
      </w:r>
      <w:r w:rsidRPr="00E503DA">
        <w:rPr>
          <w:rFonts w:ascii="Times New Roman" w:hAnsi="Times New Roman"/>
          <w:color w:val="FF0000"/>
          <w:sz w:val="24"/>
        </w:rPr>
        <w:t xml:space="preserve"> </w:t>
      </w:r>
      <w:r w:rsidRPr="00E503DA">
        <w:rPr>
          <w:rFonts w:ascii="Times New Roman" w:hAnsi="Times New Roman"/>
          <w:sz w:val="24"/>
        </w:rPr>
        <w:t>к требованиям к предмету закупки)</w:t>
      </w:r>
      <w:r w:rsidRPr="00E503DA">
        <w:rPr>
          <w:rFonts w:ascii="Times New Roman" w:hAnsi="Times New Roman"/>
          <w:b/>
          <w:sz w:val="24"/>
        </w:rPr>
        <w:t xml:space="preserve">. </w:t>
      </w:r>
    </w:p>
    <w:p w:rsidR="00E503DA" w:rsidRPr="00E503DA" w:rsidRDefault="00E503DA" w:rsidP="00E503DA">
      <w:pPr>
        <w:suppressAutoHyphens/>
        <w:autoSpaceDE w:val="0"/>
        <w:ind w:firstLine="709"/>
        <w:jc w:val="both"/>
        <w:rPr>
          <w:rFonts w:ascii="Times New Roman" w:hAnsi="Times New Roman"/>
          <w:b/>
          <w:sz w:val="24"/>
        </w:rPr>
      </w:pPr>
      <w:r w:rsidRPr="00E503DA">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E503DA">
        <w:rPr>
          <w:rFonts w:ascii="Times New Roman" w:hAnsi="Times New Roman"/>
          <w:sz w:val="24"/>
        </w:rPr>
        <w:t xml:space="preserve"> </w:t>
      </w:r>
      <w:r w:rsidRPr="00E503DA">
        <w:rPr>
          <w:rFonts w:ascii="Times New Roman" w:hAnsi="Times New Roman"/>
          <w:b/>
          <w:sz w:val="24"/>
        </w:rPr>
        <w:t xml:space="preserve">«Антикоррозионная защита </w:t>
      </w:r>
      <w:r w:rsidRPr="00E503DA">
        <w:rPr>
          <w:rFonts w:ascii="Times New Roman" w:hAnsi="Times New Roman"/>
          <w:b/>
          <w:sz w:val="24"/>
        </w:rPr>
        <w:lastRenderedPageBreak/>
        <w:t xml:space="preserve">металлических конструкций на объектах нефтегазодобычи, нефтегазопереработки и нефтепродуктообеспечения компании» </w:t>
      </w:r>
      <w:r w:rsidRPr="00E503DA">
        <w:rPr>
          <w:rFonts w:ascii="Times New Roman" w:hAnsi="Times New Roman"/>
          <w:sz w:val="24"/>
        </w:rPr>
        <w:t>(приложение № 2</w:t>
      </w:r>
      <w:r w:rsidRPr="00E503DA">
        <w:rPr>
          <w:rFonts w:ascii="Times New Roman" w:hAnsi="Times New Roman"/>
          <w:color w:val="FF0000"/>
          <w:sz w:val="24"/>
        </w:rPr>
        <w:t xml:space="preserve"> </w:t>
      </w:r>
      <w:r w:rsidRPr="00E503DA">
        <w:rPr>
          <w:rFonts w:ascii="Times New Roman" w:hAnsi="Times New Roman"/>
          <w:sz w:val="24"/>
        </w:rPr>
        <w:t>к требованиям к предмету закупки).</w:t>
      </w:r>
    </w:p>
    <w:p w:rsidR="00E503DA" w:rsidRPr="00E503DA" w:rsidRDefault="00E503DA" w:rsidP="00E503DA">
      <w:pPr>
        <w:ind w:firstLine="681"/>
        <w:jc w:val="both"/>
        <w:rPr>
          <w:rFonts w:ascii="Times New Roman" w:hAnsi="Times New Roman"/>
          <w:i/>
          <w:sz w:val="24"/>
        </w:rPr>
      </w:pPr>
    </w:p>
    <w:p w:rsidR="00E503DA" w:rsidRPr="00E503DA" w:rsidRDefault="00E503DA" w:rsidP="00E503DA">
      <w:pPr>
        <w:autoSpaceDE w:val="0"/>
        <w:ind w:firstLine="340"/>
        <w:jc w:val="both"/>
        <w:rPr>
          <w:rFonts w:ascii="Times New Roman" w:hAnsi="Times New Roman"/>
          <w:sz w:val="24"/>
        </w:rPr>
      </w:pPr>
      <w:r w:rsidRPr="00E503DA">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FC231E" w:rsidRPr="00223219" w:rsidRDefault="00E503DA" w:rsidP="00E503DA">
      <w:pPr>
        <w:widowControl w:val="0"/>
        <w:autoSpaceDE w:val="0"/>
        <w:autoSpaceDN w:val="0"/>
        <w:adjustRightInd w:val="0"/>
        <w:spacing w:before="0"/>
        <w:ind w:firstLine="567"/>
        <w:jc w:val="both"/>
        <w:rPr>
          <w:rFonts w:ascii="Times New Roman" w:hAnsi="Times New Roman"/>
          <w:sz w:val="24"/>
        </w:rPr>
      </w:pPr>
      <w:r w:rsidRPr="00E503DA">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E503DA">
        <w:rPr>
          <w:rFonts w:ascii="Times New Roman" w:hAnsi="Times New Roman"/>
          <w:sz w:val="24"/>
          <w:lang w:val="en-US"/>
        </w:rPr>
        <w:t>I</w:t>
      </w:r>
      <w:r w:rsidRPr="00E503DA">
        <w:rPr>
          <w:rFonts w:ascii="Times New Roman" w:hAnsi="Times New Roman"/>
          <w:sz w:val="24"/>
        </w:rPr>
        <w:t xml:space="preserve">, </w:t>
      </w:r>
      <w:r w:rsidRPr="00E503DA">
        <w:rPr>
          <w:rFonts w:ascii="Times New Roman" w:hAnsi="Times New Roman"/>
          <w:sz w:val="24"/>
          <w:lang w:val="en-US"/>
        </w:rPr>
        <w:t>II</w:t>
      </w:r>
      <w:r w:rsidRPr="00E503DA">
        <w:rPr>
          <w:rFonts w:ascii="Times New Roman" w:hAnsi="Times New Roman"/>
          <w:sz w:val="24"/>
        </w:rPr>
        <w:t xml:space="preserve">, </w:t>
      </w:r>
      <w:r w:rsidRPr="00E503DA">
        <w:rPr>
          <w:rFonts w:ascii="Times New Roman" w:hAnsi="Times New Roman"/>
          <w:sz w:val="24"/>
          <w:lang w:val="en-US"/>
        </w:rPr>
        <w:t>III</w:t>
      </w:r>
      <w:r w:rsidRPr="00E503DA">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97914" w:rsidRDefault="00A97914" w:rsidP="00AF4D6F">
      <w:pPr>
        <w:pStyle w:val="ac"/>
        <w:ind w:left="360"/>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8"/>
        <w:gridCol w:w="2126"/>
        <w:gridCol w:w="1701"/>
        <w:gridCol w:w="1559"/>
      </w:tblGrid>
      <w:tr w:rsidR="0060403B" w:rsidRPr="00223219" w:rsidTr="0037336C">
        <w:trPr>
          <w:trHeight w:val="1014"/>
        </w:trPr>
        <w:tc>
          <w:tcPr>
            <w:tcW w:w="567" w:type="dxa"/>
            <w:shd w:val="clear" w:color="auto" w:fill="auto"/>
          </w:tcPr>
          <w:p w:rsidR="0060403B" w:rsidRPr="0060403B" w:rsidRDefault="0060403B" w:rsidP="0060403B">
            <w:pPr>
              <w:pStyle w:val="ac"/>
              <w:jc w:val="center"/>
              <w:rPr>
                <w:b w:val="0"/>
                <w:sz w:val="22"/>
                <w:szCs w:val="22"/>
              </w:rPr>
            </w:pPr>
            <w:r w:rsidRPr="0060403B">
              <w:rPr>
                <w:b w:val="0"/>
                <w:sz w:val="22"/>
                <w:szCs w:val="22"/>
              </w:rPr>
              <w:t>№ п.п.</w:t>
            </w:r>
          </w:p>
        </w:tc>
        <w:tc>
          <w:tcPr>
            <w:tcW w:w="3828" w:type="dxa"/>
            <w:shd w:val="clear" w:color="auto" w:fill="auto"/>
          </w:tcPr>
          <w:p w:rsidR="0060403B" w:rsidRPr="0060403B" w:rsidRDefault="0060403B" w:rsidP="0060403B">
            <w:pPr>
              <w:pStyle w:val="ac"/>
              <w:jc w:val="center"/>
              <w:rPr>
                <w:b w:val="0"/>
                <w:sz w:val="22"/>
                <w:szCs w:val="22"/>
              </w:rPr>
            </w:pPr>
            <w:r w:rsidRPr="0060403B">
              <w:rPr>
                <w:b w:val="0"/>
                <w:sz w:val="22"/>
                <w:szCs w:val="22"/>
              </w:rPr>
              <w:t>Требование</w:t>
            </w:r>
          </w:p>
          <w:p w:rsidR="0060403B" w:rsidRPr="0060403B" w:rsidRDefault="0060403B" w:rsidP="0060403B">
            <w:pPr>
              <w:pStyle w:val="ac"/>
              <w:jc w:val="center"/>
              <w:rPr>
                <w:b w:val="0"/>
                <w:sz w:val="22"/>
                <w:szCs w:val="22"/>
              </w:rPr>
            </w:pPr>
            <w:r w:rsidRPr="0060403B">
              <w:rPr>
                <w:b w:val="0"/>
                <w:sz w:val="22"/>
                <w:szCs w:val="22"/>
              </w:rPr>
              <w:t>(Параметр оценки)</w:t>
            </w:r>
          </w:p>
        </w:tc>
        <w:tc>
          <w:tcPr>
            <w:tcW w:w="2126" w:type="dxa"/>
            <w:shd w:val="clear" w:color="auto" w:fill="auto"/>
          </w:tcPr>
          <w:p w:rsidR="0060403B" w:rsidRPr="0060403B" w:rsidRDefault="0060403B" w:rsidP="0060403B">
            <w:pPr>
              <w:pStyle w:val="ac"/>
              <w:jc w:val="center"/>
              <w:rPr>
                <w:b w:val="0"/>
                <w:sz w:val="22"/>
                <w:szCs w:val="22"/>
              </w:rPr>
            </w:pPr>
            <w:r w:rsidRPr="0060403B">
              <w:rPr>
                <w:b w:val="0"/>
                <w:sz w:val="22"/>
                <w:szCs w:val="22"/>
              </w:rPr>
              <w:t>Документы, подтверждающие соответствие требованию</w:t>
            </w:r>
          </w:p>
        </w:tc>
        <w:tc>
          <w:tcPr>
            <w:tcW w:w="1701" w:type="dxa"/>
            <w:shd w:val="clear" w:color="auto" w:fill="auto"/>
          </w:tcPr>
          <w:p w:rsidR="0060403B" w:rsidRPr="0060403B" w:rsidRDefault="0060403B" w:rsidP="0060403B">
            <w:pPr>
              <w:pStyle w:val="ac"/>
              <w:jc w:val="center"/>
              <w:rPr>
                <w:b w:val="0"/>
                <w:sz w:val="22"/>
                <w:szCs w:val="22"/>
              </w:rPr>
            </w:pPr>
            <w:r w:rsidRPr="0060403B">
              <w:rPr>
                <w:b w:val="0"/>
                <w:sz w:val="22"/>
                <w:szCs w:val="22"/>
              </w:rPr>
              <w:t>Единица измерения</w:t>
            </w:r>
          </w:p>
        </w:tc>
        <w:tc>
          <w:tcPr>
            <w:tcW w:w="1559" w:type="dxa"/>
            <w:shd w:val="clear" w:color="auto" w:fill="auto"/>
          </w:tcPr>
          <w:p w:rsidR="0060403B" w:rsidRPr="0060403B" w:rsidRDefault="0060403B" w:rsidP="0060403B">
            <w:pPr>
              <w:pStyle w:val="ac"/>
              <w:jc w:val="center"/>
              <w:rPr>
                <w:b w:val="0"/>
                <w:sz w:val="22"/>
                <w:szCs w:val="22"/>
              </w:rPr>
            </w:pPr>
            <w:r w:rsidRPr="0060403B">
              <w:rPr>
                <w:b w:val="0"/>
                <w:sz w:val="22"/>
                <w:szCs w:val="22"/>
              </w:rPr>
              <w:t>Условие соответствия</w:t>
            </w:r>
          </w:p>
        </w:tc>
      </w:tr>
      <w:tr w:rsidR="0060403B" w:rsidRPr="00223219" w:rsidTr="0037336C">
        <w:trPr>
          <w:trHeight w:val="3254"/>
        </w:trPr>
        <w:tc>
          <w:tcPr>
            <w:tcW w:w="567" w:type="dxa"/>
            <w:shd w:val="clear" w:color="auto" w:fill="auto"/>
          </w:tcPr>
          <w:p w:rsidR="0060403B" w:rsidRPr="0060403B" w:rsidRDefault="0060403B" w:rsidP="0060403B">
            <w:pPr>
              <w:pStyle w:val="ac"/>
              <w:jc w:val="center"/>
              <w:rPr>
                <w:b w:val="0"/>
                <w:sz w:val="22"/>
                <w:szCs w:val="22"/>
              </w:rPr>
            </w:pPr>
            <w:r w:rsidRPr="0060403B">
              <w:rPr>
                <w:b w:val="0"/>
                <w:sz w:val="22"/>
                <w:szCs w:val="22"/>
              </w:rPr>
              <w:t>1</w:t>
            </w:r>
          </w:p>
        </w:tc>
        <w:tc>
          <w:tcPr>
            <w:tcW w:w="3828" w:type="dxa"/>
            <w:shd w:val="clear" w:color="auto" w:fill="auto"/>
          </w:tcPr>
          <w:p w:rsidR="0060403B" w:rsidRPr="0060403B" w:rsidRDefault="0060403B" w:rsidP="0060403B">
            <w:pPr>
              <w:pStyle w:val="ac"/>
              <w:jc w:val="both"/>
              <w:rPr>
                <w:b w:val="0"/>
                <w:sz w:val="22"/>
                <w:szCs w:val="22"/>
              </w:rPr>
            </w:pPr>
            <w:r w:rsidRPr="0060403B">
              <w:rPr>
                <w:b w:val="0"/>
                <w:sz w:val="22"/>
                <w:szCs w:val="22"/>
              </w:rPr>
              <w:t>Соответствие оферты Требованиям к предмету закупки на Комплекс работ по проектированию, поставке, монтажу и наладке учебно-тренировочного комплекса на территории ПСЧ-14 в рамках программы “Модернизация вакуумной колонны на ВТ-6”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w:t>
            </w:r>
          </w:p>
        </w:tc>
        <w:tc>
          <w:tcPr>
            <w:tcW w:w="2126" w:type="dxa"/>
            <w:shd w:val="clear" w:color="auto" w:fill="auto"/>
          </w:tcPr>
          <w:p w:rsidR="0060403B" w:rsidRPr="0060403B" w:rsidRDefault="0060403B" w:rsidP="0060403B">
            <w:pPr>
              <w:pStyle w:val="ac"/>
              <w:jc w:val="both"/>
              <w:rPr>
                <w:b w:val="0"/>
                <w:sz w:val="22"/>
                <w:szCs w:val="22"/>
              </w:rPr>
            </w:pPr>
            <w:r w:rsidRPr="0060403B">
              <w:rPr>
                <w:b w:val="0"/>
                <w:sz w:val="22"/>
                <w:szCs w:val="22"/>
              </w:rPr>
              <w:t>Заверенная и парафированная на каждой странице копия указанного Требования к предмету закупки</w:t>
            </w:r>
          </w:p>
        </w:tc>
        <w:tc>
          <w:tcPr>
            <w:tcW w:w="1701" w:type="dxa"/>
            <w:shd w:val="clear" w:color="auto" w:fill="auto"/>
          </w:tcPr>
          <w:p w:rsidR="0060403B" w:rsidRPr="0060403B" w:rsidRDefault="0060403B" w:rsidP="0060403B">
            <w:pPr>
              <w:pStyle w:val="ac"/>
              <w:jc w:val="both"/>
              <w:rPr>
                <w:b w:val="0"/>
                <w:sz w:val="22"/>
                <w:szCs w:val="22"/>
              </w:rPr>
            </w:pPr>
            <w:r>
              <w:rPr>
                <w:b w:val="0"/>
                <w:sz w:val="22"/>
                <w:szCs w:val="22"/>
              </w:rPr>
              <w:t>Наличие/ отсутствие</w:t>
            </w:r>
          </w:p>
        </w:tc>
        <w:tc>
          <w:tcPr>
            <w:tcW w:w="1559" w:type="dxa"/>
            <w:shd w:val="clear" w:color="auto" w:fill="auto"/>
          </w:tcPr>
          <w:p w:rsidR="0060403B" w:rsidRPr="0060403B" w:rsidRDefault="0060403B" w:rsidP="0060403B">
            <w:pPr>
              <w:pStyle w:val="ac"/>
              <w:jc w:val="both"/>
              <w:rPr>
                <w:b w:val="0"/>
                <w:sz w:val="22"/>
                <w:szCs w:val="22"/>
              </w:rPr>
            </w:pPr>
            <w:r>
              <w:rPr>
                <w:b w:val="0"/>
                <w:sz w:val="22"/>
                <w:szCs w:val="22"/>
              </w:rPr>
              <w:t>Наличие</w:t>
            </w:r>
          </w:p>
        </w:tc>
      </w:tr>
    </w:tbl>
    <w:p w:rsidR="00B25C1A" w:rsidRDefault="00B25C1A" w:rsidP="00B25C1A">
      <w:pPr>
        <w:autoSpaceDE w:val="0"/>
        <w:spacing w:before="0"/>
        <w:jc w:val="both"/>
        <w:rPr>
          <w:rFonts w:ascii="Times New Roman" w:hAnsi="Times New Roman"/>
          <w:kern w:val="1"/>
          <w:sz w:val="16"/>
          <w:szCs w:val="16"/>
          <w:lang w:eastAsia="ar-SA"/>
        </w:rPr>
      </w:pPr>
    </w:p>
    <w:p w:rsidR="005C3533" w:rsidRDefault="005C3533" w:rsidP="00B25C1A">
      <w:pPr>
        <w:autoSpaceDE w:val="0"/>
        <w:spacing w:before="0"/>
        <w:jc w:val="both"/>
        <w:rPr>
          <w:rFonts w:ascii="Times New Roman" w:hAnsi="Times New Roman"/>
          <w:kern w:val="1"/>
          <w:sz w:val="16"/>
          <w:szCs w:val="16"/>
          <w:lang w:eastAsia="ar-SA"/>
        </w:rPr>
      </w:pPr>
    </w:p>
    <w:p w:rsidR="00763BE4" w:rsidRDefault="005C3533" w:rsidP="005C3533">
      <w:pPr>
        <w:tabs>
          <w:tab w:val="left" w:pos="7390"/>
        </w:tabs>
        <w:autoSpaceDE w:val="0"/>
        <w:autoSpaceDN w:val="0"/>
        <w:adjustRightInd w:val="0"/>
        <w:spacing w:before="0"/>
        <w:ind w:left="360"/>
        <w:rPr>
          <w:rFonts w:ascii="Times New Roman" w:eastAsia="Calibri" w:hAnsi="Times New Roman" w:cs="Arial"/>
          <w:b/>
          <w:iCs/>
          <w:sz w:val="24"/>
          <w:szCs w:val="22"/>
          <w:lang w:eastAsia="en-US"/>
        </w:rPr>
      </w:pPr>
      <w:r>
        <w:rPr>
          <w:rFonts w:ascii="Times New Roman" w:eastAsia="Calibri" w:hAnsi="Times New Roman" w:cs="Arial"/>
          <w:b/>
          <w:iCs/>
          <w:sz w:val="24"/>
          <w:szCs w:val="22"/>
          <w:lang w:eastAsia="en-US"/>
        </w:rPr>
        <w:t xml:space="preserve">3.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23" w:type="dxa"/>
        <w:tblInd w:w="108" w:type="dxa"/>
        <w:tblLook w:val="04A0" w:firstRow="1" w:lastRow="0" w:firstColumn="1" w:lastColumn="0" w:noHBand="0" w:noVBand="1"/>
      </w:tblPr>
      <w:tblGrid>
        <w:gridCol w:w="518"/>
        <w:gridCol w:w="3168"/>
        <w:gridCol w:w="3118"/>
        <w:gridCol w:w="1260"/>
        <w:gridCol w:w="1859"/>
      </w:tblGrid>
      <w:tr w:rsidR="005C3533" w:rsidRPr="005C3533" w:rsidTr="005C3533">
        <w:trPr>
          <w:trHeight w:val="990"/>
        </w:trPr>
        <w:tc>
          <w:tcPr>
            <w:tcW w:w="51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b/>
                <w:bCs/>
                <w:color w:val="000000"/>
                <w:sz w:val="20"/>
                <w:szCs w:val="20"/>
              </w:rPr>
            </w:pPr>
            <w:r w:rsidRPr="005C3533">
              <w:rPr>
                <w:rFonts w:ascii="Times New Roman" w:hAnsi="Times New Roman"/>
                <w:b/>
                <w:bCs/>
                <w:color w:val="000000"/>
                <w:sz w:val="20"/>
                <w:szCs w:val="20"/>
              </w:rPr>
              <w:t>№ п/п</w:t>
            </w:r>
          </w:p>
        </w:tc>
        <w:tc>
          <w:tcPr>
            <w:tcW w:w="3168" w:type="dxa"/>
            <w:tcBorders>
              <w:top w:val="single" w:sz="8"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b/>
                <w:bCs/>
                <w:color w:val="000000"/>
                <w:sz w:val="20"/>
                <w:szCs w:val="20"/>
              </w:rPr>
            </w:pPr>
            <w:r w:rsidRPr="005C3533">
              <w:rPr>
                <w:rFonts w:ascii="Times New Roman" w:hAnsi="Times New Roman"/>
                <w:b/>
                <w:bCs/>
                <w:color w:val="000000"/>
                <w:sz w:val="20"/>
                <w:szCs w:val="20"/>
              </w:rPr>
              <w:t>Требования (параметр оценки)</w:t>
            </w:r>
          </w:p>
        </w:tc>
        <w:tc>
          <w:tcPr>
            <w:tcW w:w="3118" w:type="dxa"/>
            <w:tcBorders>
              <w:top w:val="single" w:sz="8"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b/>
                <w:bCs/>
                <w:color w:val="000000"/>
                <w:sz w:val="20"/>
                <w:szCs w:val="20"/>
              </w:rPr>
            </w:pPr>
            <w:r w:rsidRPr="005C3533">
              <w:rPr>
                <w:rFonts w:ascii="Times New Roman" w:hAnsi="Times New Roman"/>
                <w:b/>
                <w:bCs/>
                <w:color w:val="000000"/>
                <w:sz w:val="20"/>
                <w:szCs w:val="20"/>
              </w:rPr>
              <w:t>Документы, подтверждающие соответствия требованию</w:t>
            </w:r>
          </w:p>
        </w:tc>
        <w:tc>
          <w:tcPr>
            <w:tcW w:w="1260" w:type="dxa"/>
            <w:tcBorders>
              <w:top w:val="single" w:sz="8"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b/>
                <w:bCs/>
                <w:color w:val="000000"/>
                <w:sz w:val="20"/>
                <w:szCs w:val="20"/>
              </w:rPr>
            </w:pPr>
            <w:r w:rsidRPr="005C3533">
              <w:rPr>
                <w:rFonts w:ascii="Times New Roman" w:hAnsi="Times New Roman"/>
                <w:b/>
                <w:bCs/>
                <w:color w:val="000000"/>
                <w:sz w:val="20"/>
                <w:szCs w:val="20"/>
              </w:rPr>
              <w:t>Ед.изм.</w:t>
            </w:r>
          </w:p>
        </w:tc>
        <w:tc>
          <w:tcPr>
            <w:tcW w:w="1859" w:type="dxa"/>
            <w:tcBorders>
              <w:top w:val="single" w:sz="8" w:space="0" w:color="auto"/>
              <w:left w:val="nil"/>
              <w:bottom w:val="single" w:sz="4" w:space="0" w:color="auto"/>
              <w:right w:val="single" w:sz="8" w:space="0" w:color="auto"/>
            </w:tcBorders>
            <w:shd w:val="clear" w:color="auto" w:fill="auto"/>
            <w:vAlign w:val="center"/>
            <w:hideMark/>
          </w:tcPr>
          <w:p w:rsidR="005C3533" w:rsidRPr="005C3533" w:rsidRDefault="005C3533" w:rsidP="005C3533">
            <w:pPr>
              <w:spacing w:before="0"/>
              <w:jc w:val="center"/>
              <w:rPr>
                <w:rFonts w:ascii="Times New Roman" w:hAnsi="Times New Roman"/>
                <w:b/>
                <w:bCs/>
                <w:color w:val="000000"/>
                <w:sz w:val="20"/>
                <w:szCs w:val="20"/>
              </w:rPr>
            </w:pPr>
            <w:r w:rsidRPr="005C3533">
              <w:rPr>
                <w:rFonts w:ascii="Times New Roman" w:hAnsi="Times New Roman"/>
                <w:b/>
                <w:bCs/>
                <w:color w:val="000000"/>
                <w:sz w:val="20"/>
                <w:szCs w:val="20"/>
              </w:rPr>
              <w:t>Условия соответствия</w:t>
            </w:r>
          </w:p>
        </w:tc>
      </w:tr>
      <w:tr w:rsidR="005C3533" w:rsidRPr="005C3533" w:rsidTr="005C3533">
        <w:trPr>
          <w:trHeight w:val="1200"/>
        </w:trPr>
        <w:tc>
          <w:tcPr>
            <w:tcW w:w="518" w:type="dxa"/>
            <w:tcBorders>
              <w:top w:val="nil"/>
              <w:left w:val="single" w:sz="8"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1</w:t>
            </w:r>
          </w:p>
        </w:tc>
        <w:tc>
          <w:tcPr>
            <w:tcW w:w="316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color w:val="000000"/>
                <w:sz w:val="20"/>
                <w:szCs w:val="20"/>
              </w:rPr>
            </w:pPr>
            <w:r w:rsidRPr="005C3533">
              <w:rPr>
                <w:rFonts w:ascii="Times New Roman" w:hAnsi="Times New Roman"/>
                <w:color w:val="000000"/>
                <w:sz w:val="20"/>
                <w:szCs w:val="20"/>
              </w:rPr>
              <w:t>Наличие в штате организации (или суб. подрядной организации) не менее 2 профильных специалистов для разработки каждого из разделов проекта, предусмотренного Заданием на проектирование.</w:t>
            </w:r>
          </w:p>
        </w:tc>
        <w:tc>
          <w:tcPr>
            <w:tcW w:w="311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 xml:space="preserve">Справка о наличии кадровых ресурсов (не менее 2 человек) с указанием областей аттестации по промышленной безопасности, занимаемых должностей, а также выполняемых разделов проекта </w:t>
            </w:r>
          </w:p>
        </w:tc>
        <w:tc>
          <w:tcPr>
            <w:tcW w:w="1260"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Да/Нет</w:t>
            </w:r>
          </w:p>
        </w:tc>
        <w:tc>
          <w:tcPr>
            <w:tcW w:w="1859" w:type="dxa"/>
            <w:tcBorders>
              <w:top w:val="nil"/>
              <w:left w:val="nil"/>
              <w:bottom w:val="single" w:sz="4" w:space="0" w:color="auto"/>
              <w:right w:val="single" w:sz="8"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Подтверждение о наличии не менее 2 профильных специалистов по разделам проекта</w:t>
            </w:r>
          </w:p>
        </w:tc>
      </w:tr>
      <w:tr w:rsidR="005C3533" w:rsidRPr="005C3533" w:rsidTr="005C3533">
        <w:trPr>
          <w:trHeight w:val="1200"/>
        </w:trPr>
        <w:tc>
          <w:tcPr>
            <w:tcW w:w="518" w:type="dxa"/>
            <w:tcBorders>
              <w:top w:val="nil"/>
              <w:left w:val="single" w:sz="8"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2</w:t>
            </w:r>
          </w:p>
        </w:tc>
        <w:tc>
          <w:tcPr>
            <w:tcW w:w="316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color w:val="000000"/>
                <w:sz w:val="20"/>
                <w:szCs w:val="20"/>
              </w:rPr>
            </w:pPr>
            <w:r w:rsidRPr="005C3533">
              <w:rPr>
                <w:rFonts w:ascii="Times New Roman" w:hAnsi="Times New Roman"/>
                <w:color w:val="000000"/>
                <w:sz w:val="20"/>
                <w:szCs w:val="20"/>
              </w:rPr>
              <w:t xml:space="preserve">Наличие в штате организации (или суб. подрядной организации) главного специалиста (ГИП, менеджер проекта) для выполнения работ по предмету закупки с опытом работы по аналогичным проектам не менее 3 лет.  </w:t>
            </w:r>
          </w:p>
        </w:tc>
        <w:tc>
          <w:tcPr>
            <w:tcW w:w="311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Справка о выполненных ГИП (менеджером проектов) аналогичных договорах за период не менее  3х лет  с подписью руководителя организации и скрепленная печатью организации.</w:t>
            </w:r>
          </w:p>
        </w:tc>
        <w:tc>
          <w:tcPr>
            <w:tcW w:w="1260"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Да/Нет</w:t>
            </w:r>
          </w:p>
        </w:tc>
        <w:tc>
          <w:tcPr>
            <w:tcW w:w="1859" w:type="dxa"/>
            <w:tcBorders>
              <w:top w:val="nil"/>
              <w:left w:val="nil"/>
              <w:bottom w:val="single" w:sz="4" w:space="0" w:color="auto"/>
              <w:right w:val="single" w:sz="8"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 xml:space="preserve">Подтверждение о выполнении ГИП аналогичных проектов за период не менее 3 лет </w:t>
            </w:r>
          </w:p>
        </w:tc>
      </w:tr>
      <w:tr w:rsidR="005C3533" w:rsidRPr="005C3533" w:rsidTr="005C3533">
        <w:trPr>
          <w:trHeight w:val="15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lastRenderedPageBreak/>
              <w:t>3</w:t>
            </w:r>
          </w:p>
        </w:tc>
        <w:tc>
          <w:tcPr>
            <w:tcW w:w="3168" w:type="dxa"/>
            <w:tcBorders>
              <w:top w:val="single" w:sz="4"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color w:val="000000"/>
                <w:sz w:val="20"/>
                <w:szCs w:val="20"/>
              </w:rPr>
            </w:pPr>
            <w:r w:rsidRPr="005C3533">
              <w:rPr>
                <w:rFonts w:ascii="Times New Roman" w:hAnsi="Times New Roman"/>
                <w:color w:val="000000"/>
                <w:sz w:val="20"/>
                <w:szCs w:val="20"/>
              </w:rPr>
              <w:t>Наличие опыта выполнения работ по предмету закупки, в том числе, но не ограничиваясь, на ОАО «Славнефть-ЯНОС», ОАО «Газпром нефть», ОАО «НК «Роснефть»</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Справка о заключенных и выполненных договорах за последние 5 лет с номерами договоров,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Да/Нет</w:t>
            </w:r>
          </w:p>
        </w:tc>
        <w:tc>
          <w:tcPr>
            <w:tcW w:w="1859" w:type="dxa"/>
            <w:tcBorders>
              <w:top w:val="single" w:sz="4"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Подтверждение опыта выполнения аналогичных работ по предмету закупки в течении 3 лет  период за последние 5 лет</w:t>
            </w:r>
          </w:p>
        </w:tc>
      </w:tr>
      <w:tr w:rsidR="005C3533" w:rsidRPr="005C3533" w:rsidTr="005C3533">
        <w:trPr>
          <w:trHeight w:val="2100"/>
        </w:trPr>
        <w:tc>
          <w:tcPr>
            <w:tcW w:w="518" w:type="dxa"/>
            <w:tcBorders>
              <w:top w:val="nil"/>
              <w:left w:val="single" w:sz="8"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4</w:t>
            </w:r>
          </w:p>
        </w:tc>
        <w:tc>
          <w:tcPr>
            <w:tcW w:w="316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5C3533">
              <w:rPr>
                <w:rFonts w:ascii="Times New Roman" w:hAnsi="Times New Roman"/>
                <w:sz w:val="20"/>
                <w:szCs w:val="20"/>
              </w:rPr>
              <w:br/>
              <w:t xml:space="preserve">Основные рабочие:          </w:t>
            </w:r>
            <w:r w:rsidRPr="005C3533">
              <w:rPr>
                <w:rFonts w:ascii="Times New Roman" w:hAnsi="Times New Roman"/>
                <w:sz w:val="20"/>
                <w:szCs w:val="20"/>
              </w:rPr>
              <w:br/>
              <w:t>Монтажники, сварщики или другие смежные специальности - не менее 2 чел.;</w:t>
            </w:r>
            <w:r w:rsidRPr="005C3533">
              <w:rPr>
                <w:rFonts w:ascii="Times New Roman" w:hAnsi="Times New Roman"/>
                <w:sz w:val="20"/>
                <w:szCs w:val="20"/>
              </w:rPr>
              <w:br/>
              <w:t>ИТР: специалист по охране труда - 1чел.</w:t>
            </w:r>
          </w:p>
        </w:tc>
        <w:tc>
          <w:tcPr>
            <w:tcW w:w="311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color w:val="000000"/>
                <w:sz w:val="20"/>
                <w:szCs w:val="20"/>
              </w:rPr>
            </w:pPr>
            <w:r w:rsidRPr="005C3533">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260"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color w:val="000000"/>
                <w:sz w:val="20"/>
                <w:szCs w:val="20"/>
              </w:rPr>
            </w:pPr>
            <w:r w:rsidRPr="005C3533">
              <w:rPr>
                <w:rFonts w:ascii="Times New Roman" w:hAnsi="Times New Roman"/>
                <w:color w:val="000000"/>
                <w:sz w:val="20"/>
                <w:szCs w:val="20"/>
              </w:rPr>
              <w:t>Наличие/</w:t>
            </w:r>
            <w:r>
              <w:rPr>
                <w:rFonts w:ascii="Times New Roman" w:hAnsi="Times New Roman"/>
                <w:color w:val="000000"/>
                <w:sz w:val="20"/>
                <w:szCs w:val="20"/>
              </w:rPr>
              <w:t xml:space="preserve"> </w:t>
            </w:r>
            <w:r w:rsidRPr="005C3533">
              <w:rPr>
                <w:rFonts w:ascii="Times New Roman" w:hAnsi="Times New Roman"/>
                <w:color w:val="000000"/>
                <w:sz w:val="20"/>
                <w:szCs w:val="20"/>
              </w:rPr>
              <w:t>Отсутствие</w:t>
            </w:r>
          </w:p>
        </w:tc>
        <w:tc>
          <w:tcPr>
            <w:tcW w:w="1859" w:type="dxa"/>
            <w:tcBorders>
              <w:top w:val="nil"/>
              <w:left w:val="nil"/>
              <w:bottom w:val="single" w:sz="4" w:space="0" w:color="auto"/>
              <w:right w:val="single" w:sz="8" w:space="0" w:color="auto"/>
            </w:tcBorders>
            <w:shd w:val="clear" w:color="auto" w:fill="auto"/>
            <w:vAlign w:val="center"/>
            <w:hideMark/>
          </w:tcPr>
          <w:p w:rsidR="005C3533" w:rsidRPr="005C3533" w:rsidRDefault="005C3533" w:rsidP="005C3533">
            <w:pPr>
              <w:spacing w:before="0"/>
              <w:rPr>
                <w:rFonts w:ascii="Times New Roman" w:hAnsi="Times New Roman"/>
                <w:color w:val="000000"/>
                <w:sz w:val="20"/>
                <w:szCs w:val="20"/>
              </w:rPr>
            </w:pPr>
            <w:r w:rsidRPr="005C3533">
              <w:rPr>
                <w:rFonts w:ascii="Times New Roman" w:hAnsi="Times New Roman"/>
                <w:color w:val="000000"/>
                <w:sz w:val="20"/>
                <w:szCs w:val="20"/>
              </w:rPr>
              <w:t>Подтверждение количества штатных рабочих и сотрудников не менее:</w:t>
            </w:r>
            <w:r w:rsidRPr="005C3533">
              <w:rPr>
                <w:rFonts w:ascii="Times New Roman" w:hAnsi="Times New Roman"/>
                <w:color w:val="000000"/>
                <w:sz w:val="20"/>
                <w:szCs w:val="20"/>
              </w:rPr>
              <w:br/>
              <w:t>Монтажники, сварщики или другие смежные специальности - 5 чел.;</w:t>
            </w:r>
            <w:r w:rsidRPr="005C3533">
              <w:rPr>
                <w:rFonts w:ascii="Times New Roman" w:hAnsi="Times New Roman"/>
                <w:color w:val="000000"/>
                <w:sz w:val="20"/>
                <w:szCs w:val="20"/>
              </w:rPr>
              <w:br/>
              <w:t>ИТР: специалист по охране труда - 1чел.</w:t>
            </w:r>
          </w:p>
        </w:tc>
      </w:tr>
      <w:tr w:rsidR="005C3533" w:rsidRPr="005C3533" w:rsidTr="005C3533">
        <w:trPr>
          <w:trHeight w:val="1200"/>
        </w:trPr>
        <w:tc>
          <w:tcPr>
            <w:tcW w:w="518" w:type="dxa"/>
            <w:tcBorders>
              <w:top w:val="nil"/>
              <w:left w:val="single" w:sz="8"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5</w:t>
            </w:r>
          </w:p>
        </w:tc>
        <w:tc>
          <w:tcPr>
            <w:tcW w:w="316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both"/>
              <w:rPr>
                <w:rFonts w:ascii="Times New Roman" w:hAnsi="Times New Roman"/>
                <w:color w:val="000000"/>
                <w:sz w:val="20"/>
                <w:szCs w:val="20"/>
              </w:rPr>
            </w:pPr>
            <w:r w:rsidRPr="005C3533">
              <w:rPr>
                <w:rFonts w:ascii="Times New Roman" w:hAnsi="Times New Roman"/>
                <w:color w:val="000000"/>
                <w:sz w:val="20"/>
                <w:szCs w:val="20"/>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311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both"/>
              <w:rPr>
                <w:rFonts w:ascii="Times New Roman" w:hAnsi="Times New Roman"/>
                <w:color w:val="000000"/>
                <w:sz w:val="20"/>
                <w:szCs w:val="20"/>
              </w:rPr>
            </w:pPr>
            <w:r w:rsidRPr="005C3533">
              <w:rPr>
                <w:rFonts w:ascii="Times New Roman" w:hAnsi="Times New Roman"/>
                <w:color w:val="000000"/>
                <w:sz w:val="20"/>
                <w:szCs w:val="20"/>
              </w:rPr>
              <w:t>Заверенная копия выписки из реестра членов СРО  по форме, утвержденной Приказом Ростехнадзора от 16.02.2017 г. №58</w:t>
            </w:r>
          </w:p>
        </w:tc>
        <w:tc>
          <w:tcPr>
            <w:tcW w:w="1260"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Да/Нет</w:t>
            </w:r>
          </w:p>
        </w:tc>
        <w:tc>
          <w:tcPr>
            <w:tcW w:w="1859" w:type="dxa"/>
            <w:tcBorders>
              <w:top w:val="nil"/>
              <w:left w:val="nil"/>
              <w:bottom w:val="single" w:sz="4" w:space="0" w:color="auto"/>
              <w:right w:val="single" w:sz="8" w:space="0" w:color="auto"/>
            </w:tcBorders>
            <w:shd w:val="clear" w:color="000000" w:fill="FFFFFF"/>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Да</w:t>
            </w:r>
          </w:p>
        </w:tc>
      </w:tr>
      <w:tr w:rsidR="005C3533" w:rsidRPr="005C3533" w:rsidTr="005C3533">
        <w:trPr>
          <w:trHeight w:val="1800"/>
        </w:trPr>
        <w:tc>
          <w:tcPr>
            <w:tcW w:w="518" w:type="dxa"/>
            <w:tcBorders>
              <w:top w:val="nil"/>
              <w:left w:val="single" w:sz="8"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6</w:t>
            </w:r>
          </w:p>
        </w:tc>
        <w:tc>
          <w:tcPr>
            <w:tcW w:w="316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both"/>
              <w:rPr>
                <w:rFonts w:ascii="Times New Roman" w:hAnsi="Times New Roman"/>
                <w:color w:val="000000"/>
                <w:sz w:val="20"/>
                <w:szCs w:val="20"/>
              </w:rPr>
            </w:pPr>
            <w:r w:rsidRPr="005C3533">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311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both"/>
              <w:rPr>
                <w:rFonts w:ascii="Times New Roman" w:hAnsi="Times New Roman"/>
                <w:color w:val="000000"/>
                <w:sz w:val="20"/>
                <w:szCs w:val="20"/>
              </w:rPr>
            </w:pPr>
            <w:r w:rsidRPr="005C3533">
              <w:rPr>
                <w:rFonts w:ascii="Times New Roman" w:hAnsi="Times New Roman"/>
                <w:color w:val="000000"/>
                <w:sz w:val="20"/>
                <w:szCs w:val="20"/>
              </w:rPr>
              <w:t>Заверенная копия выписки из реестра членов СРО  по форме, утвержденной Приказом Ростехнадзора от 16.02.2017 г. №58</w:t>
            </w:r>
          </w:p>
        </w:tc>
        <w:tc>
          <w:tcPr>
            <w:tcW w:w="1260"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Да/Нет</w:t>
            </w:r>
          </w:p>
        </w:tc>
        <w:tc>
          <w:tcPr>
            <w:tcW w:w="1859" w:type="dxa"/>
            <w:tcBorders>
              <w:top w:val="nil"/>
              <w:left w:val="nil"/>
              <w:bottom w:val="single" w:sz="4" w:space="0" w:color="auto"/>
              <w:right w:val="single" w:sz="8" w:space="0" w:color="auto"/>
            </w:tcBorders>
            <w:shd w:val="clear" w:color="000000" w:fill="FFFFFF"/>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Первый уровень ответственности и выше</w:t>
            </w:r>
          </w:p>
        </w:tc>
      </w:tr>
      <w:tr w:rsidR="005C3533" w:rsidRPr="005C3533" w:rsidTr="005C3533">
        <w:trPr>
          <w:trHeight w:val="1200"/>
        </w:trPr>
        <w:tc>
          <w:tcPr>
            <w:tcW w:w="518" w:type="dxa"/>
            <w:tcBorders>
              <w:top w:val="nil"/>
              <w:left w:val="single" w:sz="8"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7</w:t>
            </w:r>
          </w:p>
        </w:tc>
        <w:tc>
          <w:tcPr>
            <w:tcW w:w="316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color w:val="000000"/>
                <w:sz w:val="20"/>
                <w:szCs w:val="20"/>
              </w:rPr>
            </w:pPr>
            <w:r w:rsidRPr="005C3533">
              <w:rPr>
                <w:rFonts w:ascii="Times New Roman" w:hAnsi="Times New Roman"/>
                <w:color w:val="000000"/>
                <w:sz w:val="20"/>
                <w:szCs w:val="20"/>
              </w:rPr>
              <w:t>Наличие у контрагента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11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Заверенная копия свидетельства системы менеджмента качества ISO 9001, ИСО 9001</w:t>
            </w:r>
          </w:p>
        </w:tc>
        <w:tc>
          <w:tcPr>
            <w:tcW w:w="1260"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Да/Нет</w:t>
            </w:r>
          </w:p>
        </w:tc>
        <w:tc>
          <w:tcPr>
            <w:tcW w:w="1859" w:type="dxa"/>
            <w:tcBorders>
              <w:top w:val="nil"/>
              <w:left w:val="nil"/>
              <w:bottom w:val="single" w:sz="4" w:space="0" w:color="auto"/>
              <w:right w:val="single" w:sz="8"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Предоставлении заверенной копии свидетельства</w:t>
            </w:r>
          </w:p>
        </w:tc>
      </w:tr>
      <w:tr w:rsidR="005C3533" w:rsidRPr="005C3533" w:rsidTr="005C3533">
        <w:trPr>
          <w:trHeight w:val="600"/>
        </w:trPr>
        <w:tc>
          <w:tcPr>
            <w:tcW w:w="518" w:type="dxa"/>
            <w:tcBorders>
              <w:top w:val="nil"/>
              <w:left w:val="single" w:sz="8"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8</w:t>
            </w:r>
          </w:p>
        </w:tc>
        <w:tc>
          <w:tcPr>
            <w:tcW w:w="316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color w:val="000000"/>
                <w:sz w:val="20"/>
                <w:szCs w:val="20"/>
              </w:rPr>
            </w:pPr>
            <w:r w:rsidRPr="005C3533">
              <w:rPr>
                <w:rFonts w:ascii="Times New Roman" w:hAnsi="Times New Roman"/>
                <w:color w:val="000000"/>
                <w:sz w:val="20"/>
                <w:szCs w:val="20"/>
              </w:rPr>
              <w:t>Наличие  у контрагента сертифицированной системы управления охраной труда</w:t>
            </w:r>
          </w:p>
        </w:tc>
        <w:tc>
          <w:tcPr>
            <w:tcW w:w="3118"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Заверенная копия свидетельства ISO 14001:2004, OHSAS 18001:2007</w:t>
            </w:r>
          </w:p>
        </w:tc>
        <w:tc>
          <w:tcPr>
            <w:tcW w:w="1260" w:type="dxa"/>
            <w:tcBorders>
              <w:top w:val="nil"/>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Да/Нет</w:t>
            </w:r>
          </w:p>
        </w:tc>
        <w:tc>
          <w:tcPr>
            <w:tcW w:w="1859" w:type="dxa"/>
            <w:tcBorders>
              <w:top w:val="nil"/>
              <w:left w:val="nil"/>
              <w:bottom w:val="single" w:sz="4" w:space="0" w:color="auto"/>
              <w:right w:val="single" w:sz="8"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Предоставлении заверенной копии свидетельства</w:t>
            </w:r>
          </w:p>
        </w:tc>
      </w:tr>
      <w:tr w:rsidR="005C3533" w:rsidRPr="005C3533" w:rsidTr="005C3533">
        <w:trPr>
          <w:trHeight w:val="429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lastRenderedPageBreak/>
              <w:t>9</w:t>
            </w:r>
          </w:p>
        </w:tc>
        <w:tc>
          <w:tcPr>
            <w:tcW w:w="3168" w:type="dxa"/>
            <w:tcBorders>
              <w:top w:val="single" w:sz="4"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color w:val="000000"/>
                <w:sz w:val="20"/>
                <w:szCs w:val="20"/>
              </w:rPr>
            </w:pPr>
            <w:r w:rsidRPr="005C3533">
              <w:rPr>
                <w:rFonts w:ascii="Times New Roman" w:hAnsi="Times New Roman"/>
                <w:color w:val="000000"/>
                <w:sz w:val="20"/>
                <w:szCs w:val="20"/>
              </w:rPr>
              <w:t>Наличие в  штате Контрагента инженерно-технических работников имеющих аттестацию в области промышленной безопасности:                                                      А.1 - Аттестация руководителей и специалистов по общим требованиям промышленной безопасности;                                   Б.1.15 - Аттестация руководителей и специалистов организаций, осуществляющих строительство, реконструкцию, техническое перевооружение, капитальный ремонт, консервацию и ликвидацию химически опасных производственных объектов,                        Б.1.17 - Аттестация руководителей и специалистов о порядке безопасного проведения ремонтных работ на опасных производственных объектах химических, нефтехимических и нефтегазоперерабатывающих производств с опытом работы не менее 3 лет.</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 протоколов о аттестации</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Человек</w:t>
            </w:r>
          </w:p>
        </w:tc>
        <w:tc>
          <w:tcPr>
            <w:tcW w:w="1859" w:type="dxa"/>
            <w:tcBorders>
              <w:top w:val="single" w:sz="4" w:space="0" w:color="auto"/>
              <w:left w:val="nil"/>
              <w:bottom w:val="single" w:sz="4" w:space="0" w:color="auto"/>
              <w:right w:val="single" w:sz="4" w:space="0" w:color="auto"/>
            </w:tcBorders>
            <w:shd w:val="clear" w:color="auto" w:fill="auto"/>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Наличие в штате организации 3х и более сотрудников с аттестацией по пром.безопасности  в области А.1, Б1.15, Б1.17</w:t>
            </w:r>
          </w:p>
        </w:tc>
      </w:tr>
      <w:tr w:rsidR="005C3533" w:rsidRPr="005C3533" w:rsidTr="005C3533">
        <w:trPr>
          <w:trHeight w:val="915"/>
        </w:trPr>
        <w:tc>
          <w:tcPr>
            <w:tcW w:w="51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10</w:t>
            </w:r>
          </w:p>
        </w:tc>
        <w:tc>
          <w:tcPr>
            <w:tcW w:w="3168" w:type="dxa"/>
            <w:tcBorders>
              <w:top w:val="single" w:sz="4" w:space="0" w:color="auto"/>
              <w:left w:val="nil"/>
              <w:bottom w:val="single" w:sz="8" w:space="0" w:color="auto"/>
              <w:right w:val="single" w:sz="4" w:space="0" w:color="auto"/>
            </w:tcBorders>
            <w:shd w:val="clear" w:color="auto" w:fill="auto"/>
            <w:hideMark/>
          </w:tcPr>
          <w:p w:rsidR="005C3533" w:rsidRPr="005C3533" w:rsidRDefault="005C3533" w:rsidP="005C3533">
            <w:pPr>
              <w:spacing w:before="0"/>
              <w:jc w:val="both"/>
              <w:rPr>
                <w:rFonts w:ascii="Times New Roman" w:hAnsi="Times New Roman"/>
                <w:color w:val="000000"/>
                <w:sz w:val="20"/>
                <w:szCs w:val="20"/>
              </w:rPr>
            </w:pPr>
            <w:r w:rsidRPr="005C3533">
              <w:rPr>
                <w:rFonts w:ascii="Times New Roman" w:hAnsi="Times New Roman"/>
                <w:color w:val="000000"/>
                <w:sz w:val="20"/>
                <w:szCs w:val="20"/>
              </w:rPr>
              <w:t xml:space="preserve">Среднегодовой оборот по СМР за последние 3 года (2014, 2015, 2016 гг). </w:t>
            </w:r>
            <w:r w:rsidRPr="005C3533">
              <w:rPr>
                <w:rFonts w:ascii="Times New Roman" w:hAnsi="Times New Roman"/>
                <w:color w:val="000000"/>
                <w:sz w:val="20"/>
                <w:szCs w:val="20"/>
              </w:rPr>
              <w:br/>
              <w:t>Допускается отчетность за 2015, 2016, 2017 гг.</w:t>
            </w:r>
          </w:p>
        </w:tc>
        <w:tc>
          <w:tcPr>
            <w:tcW w:w="3118" w:type="dxa"/>
            <w:tcBorders>
              <w:top w:val="single" w:sz="4" w:space="0" w:color="auto"/>
              <w:left w:val="nil"/>
              <w:bottom w:val="single" w:sz="8" w:space="0" w:color="auto"/>
              <w:right w:val="single" w:sz="4" w:space="0" w:color="auto"/>
            </w:tcBorders>
            <w:shd w:val="clear" w:color="auto" w:fill="auto"/>
            <w:hideMark/>
          </w:tcPr>
          <w:p w:rsidR="005C3533" w:rsidRPr="005C3533" w:rsidRDefault="005C3533" w:rsidP="005C3533">
            <w:pPr>
              <w:spacing w:before="0"/>
              <w:jc w:val="both"/>
              <w:rPr>
                <w:rFonts w:ascii="Times New Roman" w:hAnsi="Times New Roman"/>
                <w:color w:val="000000"/>
                <w:sz w:val="20"/>
                <w:szCs w:val="20"/>
              </w:rPr>
            </w:pPr>
            <w:r w:rsidRPr="005C3533">
              <w:rPr>
                <w:rFonts w:ascii="Times New Roman" w:hAnsi="Times New Roman"/>
                <w:color w:val="000000"/>
                <w:sz w:val="20"/>
                <w:szCs w:val="20"/>
              </w:rPr>
              <w:t>Заверенная копия «Отчета о прибылях и убытках» (за последние 3 года – 2014, 2015, 2016 гг).</w:t>
            </w:r>
            <w:r w:rsidRPr="005C3533">
              <w:rPr>
                <w:rFonts w:ascii="Times New Roman" w:hAnsi="Times New Roman"/>
                <w:color w:val="000000"/>
                <w:sz w:val="20"/>
                <w:szCs w:val="20"/>
              </w:rPr>
              <w:br/>
              <w:t>Допускается отчетность за 2015, 2016, 2017 гг.</w:t>
            </w:r>
          </w:p>
        </w:tc>
        <w:tc>
          <w:tcPr>
            <w:tcW w:w="1260" w:type="dxa"/>
            <w:tcBorders>
              <w:top w:val="single" w:sz="4" w:space="0" w:color="auto"/>
              <w:left w:val="nil"/>
              <w:bottom w:val="single" w:sz="8" w:space="0" w:color="auto"/>
              <w:right w:val="single" w:sz="4" w:space="0" w:color="auto"/>
            </w:tcBorders>
            <w:shd w:val="clear" w:color="auto" w:fill="auto"/>
            <w:vAlign w:val="center"/>
            <w:hideMark/>
          </w:tcPr>
          <w:p w:rsidR="005C3533" w:rsidRPr="005C3533" w:rsidRDefault="005C3533" w:rsidP="005C3533">
            <w:pPr>
              <w:spacing w:before="0"/>
              <w:jc w:val="center"/>
              <w:rPr>
                <w:rFonts w:ascii="Times New Roman" w:hAnsi="Times New Roman"/>
                <w:sz w:val="20"/>
                <w:szCs w:val="20"/>
              </w:rPr>
            </w:pPr>
            <w:r w:rsidRPr="005C3533">
              <w:rPr>
                <w:rFonts w:ascii="Times New Roman" w:hAnsi="Times New Roman"/>
                <w:sz w:val="20"/>
                <w:szCs w:val="20"/>
              </w:rPr>
              <w:t xml:space="preserve">млн. руб. </w:t>
            </w:r>
            <w:r w:rsidRPr="005C3533">
              <w:rPr>
                <w:rFonts w:ascii="Times New Roman" w:hAnsi="Times New Roman"/>
                <w:sz w:val="20"/>
                <w:szCs w:val="20"/>
              </w:rPr>
              <w:br/>
              <w:t>без НДС</w:t>
            </w:r>
          </w:p>
        </w:tc>
        <w:tc>
          <w:tcPr>
            <w:tcW w:w="1859" w:type="dxa"/>
            <w:tcBorders>
              <w:top w:val="single" w:sz="4" w:space="0" w:color="auto"/>
              <w:left w:val="nil"/>
              <w:bottom w:val="single" w:sz="8" w:space="0" w:color="auto"/>
              <w:right w:val="single" w:sz="8" w:space="0" w:color="auto"/>
            </w:tcBorders>
            <w:shd w:val="clear" w:color="000000" w:fill="FFFFFF"/>
            <w:vAlign w:val="center"/>
            <w:hideMark/>
          </w:tcPr>
          <w:p w:rsidR="005C3533" w:rsidRPr="005C3533" w:rsidRDefault="005C3533" w:rsidP="005C3533">
            <w:pPr>
              <w:spacing w:before="0"/>
              <w:rPr>
                <w:rFonts w:ascii="Times New Roman" w:hAnsi="Times New Roman"/>
                <w:sz w:val="20"/>
                <w:szCs w:val="20"/>
              </w:rPr>
            </w:pPr>
            <w:r w:rsidRPr="005C3533">
              <w:rPr>
                <w:rFonts w:ascii="Times New Roman" w:hAnsi="Times New Roman"/>
                <w:sz w:val="20"/>
                <w:szCs w:val="20"/>
              </w:rPr>
              <w:t>Не менее 53</w:t>
            </w:r>
            <w:r w:rsidRPr="005C3533">
              <w:rPr>
                <w:rFonts w:ascii="Times New Roman" w:hAnsi="Times New Roman"/>
                <w:sz w:val="20"/>
                <w:szCs w:val="20"/>
              </w:rPr>
              <w:br/>
              <w:t>млн. руб.</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30025A" w:rsidP="00A97914">
      <w:pPr>
        <w:pStyle w:val="ac"/>
        <w:ind w:firstLine="567"/>
        <w:jc w:val="both"/>
        <w:rPr>
          <w:b w:val="0"/>
          <w:sz w:val="24"/>
          <w:szCs w:val="24"/>
        </w:rPr>
      </w:pPr>
    </w:p>
    <w:p w:rsidR="00AF095F" w:rsidRDefault="00AF095F" w:rsidP="00567D0E">
      <w:pPr>
        <w:spacing w:before="0"/>
        <w:rPr>
          <w:rFonts w:ascii="Times New Roman" w:hAnsi="Times New Roman"/>
          <w:bCs/>
          <w:sz w:val="24"/>
        </w:rPr>
      </w:pPr>
    </w:p>
    <w:p w:rsidR="00AF095F" w:rsidRDefault="00AF095F" w:rsidP="00567D0E">
      <w:pPr>
        <w:spacing w:before="0"/>
        <w:rPr>
          <w:rFonts w:ascii="Times New Roman" w:hAnsi="Times New Roman"/>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AF095F">
          <w:footerReference w:type="default" r:id="rId9"/>
          <w:pgSz w:w="11906" w:h="16838"/>
          <w:pgMar w:top="709"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542DD8">
        <w:rPr>
          <w:rFonts w:ascii="Times New Roman" w:hAnsi="Times New Roman"/>
          <w:sz w:val="24"/>
        </w:rPr>
        <w:t>417</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542DD8">
        <w:rPr>
          <w:rFonts w:ascii="Times New Roman" w:hAnsi="Times New Roman"/>
          <w:sz w:val="23"/>
          <w:szCs w:val="23"/>
        </w:rPr>
        <w:t>417</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w:t>
      </w:r>
      <w:r w:rsidR="00EE718E" w:rsidRPr="00EE718E">
        <w:rPr>
          <w:szCs w:val="22"/>
        </w:rPr>
        <w:t xml:space="preserve"> </w:t>
      </w:r>
      <w:r w:rsidR="00EE718E" w:rsidRPr="00EE718E">
        <w:rPr>
          <w:rFonts w:ascii="Times New Roman" w:hAnsi="Times New Roman"/>
          <w:sz w:val="24"/>
        </w:rPr>
        <w:t>исх.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002118E0" w:rsidRPr="00943702">
        <w:rPr>
          <w:rFonts w:ascii="Times New Roman" w:hAnsi="Times New Roman"/>
          <w:sz w:val="24"/>
        </w:rPr>
        <w:t xml:space="preserve">Комплекса работ по проектированию, поставке, монтажу и наладке учебно-тренировочного комплекса на территории ПСЧ-14 в рамках программы </w:t>
      </w:r>
      <w:r w:rsidR="002118E0">
        <w:rPr>
          <w:rFonts w:ascii="Times New Roman" w:hAnsi="Times New Roman"/>
          <w:sz w:val="24"/>
        </w:rPr>
        <w:t>«</w:t>
      </w:r>
      <w:r w:rsidR="005C3533" w:rsidRPr="00390C70">
        <w:rPr>
          <w:rFonts w:ascii="Times New Roman" w:hAnsi="Times New Roman"/>
          <w:sz w:val="24"/>
        </w:rPr>
        <w:t>Модернизация вакуумной колонны на ВТ-6</w:t>
      </w:r>
      <w:r w:rsidR="002118E0">
        <w:rPr>
          <w:rFonts w:ascii="Times New Roman" w:hAnsi="Times New Roman"/>
          <w:sz w:val="24"/>
        </w:rPr>
        <w:t>»</w:t>
      </w:r>
      <w:r w:rsidR="00672BD3" w:rsidRPr="00CA3CDE">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2118E0">
        <w:rPr>
          <w:rFonts w:ascii="Times New Roman" w:hAnsi="Times New Roman"/>
          <w:sz w:val="24"/>
        </w:rPr>
        <w:t>417</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2118E0" w:rsidRPr="00943702">
              <w:rPr>
                <w:rFonts w:ascii="Times New Roman" w:hAnsi="Times New Roman"/>
                <w:sz w:val="24"/>
              </w:rPr>
              <w:t xml:space="preserve">Комплекса работ по проектированию, поставке, монтажу и наладке учебно-тренировочного комплекса на территории ПСЧ-14 в рамках программы </w:t>
            </w:r>
            <w:r w:rsidR="002118E0">
              <w:rPr>
                <w:rFonts w:ascii="Times New Roman" w:hAnsi="Times New Roman"/>
                <w:sz w:val="24"/>
              </w:rPr>
              <w:t>«</w:t>
            </w:r>
            <w:r w:rsidR="005C3533" w:rsidRPr="00390C70">
              <w:rPr>
                <w:rFonts w:ascii="Times New Roman" w:hAnsi="Times New Roman"/>
                <w:sz w:val="24"/>
              </w:rPr>
              <w:t>Модернизация вакуумной колонны на ВТ-6</w:t>
            </w:r>
            <w:r w:rsidR="002118E0">
              <w:rPr>
                <w:rFonts w:ascii="Times New Roman" w:hAnsi="Times New Roman"/>
                <w:sz w:val="24"/>
              </w:rPr>
              <w:t>»</w:t>
            </w:r>
            <w:r w:rsidR="00672BD3" w:rsidRPr="00CA3CDE">
              <w:rPr>
                <w:rFonts w:ascii="Times New Roman" w:hAnsi="Times New Roman"/>
                <w:sz w:val="24"/>
              </w:rPr>
              <w:t xml:space="preserve"> </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Дата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2118E0">
        <w:rPr>
          <w:rFonts w:ascii="Times New Roman" w:hAnsi="Times New Roman"/>
          <w:sz w:val="24"/>
        </w:rPr>
        <w:t>417</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2118E0">
        <w:rPr>
          <w:rFonts w:ascii="Times New Roman" w:hAnsi="Times New Roman"/>
          <w:sz w:val="24"/>
        </w:rPr>
        <w:t>417</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2118E0">
        <w:rPr>
          <w:rFonts w:ascii="Times New Roman" w:hAnsi="Times New Roman"/>
          <w:sz w:val="24"/>
        </w:rPr>
        <w:t>417</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03B" w:rsidRDefault="0060403B" w:rsidP="00FB07D9">
      <w:pPr>
        <w:spacing w:before="0"/>
      </w:pPr>
      <w:r>
        <w:separator/>
      </w:r>
    </w:p>
  </w:endnote>
  <w:endnote w:type="continuationSeparator" w:id="0">
    <w:p w:rsidR="0060403B" w:rsidRDefault="0060403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03B" w:rsidRDefault="0060403B">
    <w:pPr>
      <w:pStyle w:val="af3"/>
      <w:jc w:val="right"/>
    </w:pPr>
    <w:r>
      <w:fldChar w:fldCharType="begin"/>
    </w:r>
    <w:r>
      <w:instrText xml:space="preserve"> PAGE   \* MERGEFORMAT </w:instrText>
    </w:r>
    <w:r>
      <w:fldChar w:fldCharType="separate"/>
    </w:r>
    <w:r w:rsidR="00B55E55">
      <w:rPr>
        <w:noProof/>
      </w:rPr>
      <w:t>4</w:t>
    </w:r>
    <w:r>
      <w:rPr>
        <w:noProof/>
      </w:rPr>
      <w:fldChar w:fldCharType="end"/>
    </w:r>
  </w:p>
  <w:p w:rsidR="0060403B" w:rsidRDefault="0060403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03B" w:rsidRDefault="0060403B" w:rsidP="00FB07D9">
      <w:pPr>
        <w:spacing w:before="0"/>
      </w:pPr>
      <w:r>
        <w:separator/>
      </w:r>
    </w:p>
  </w:footnote>
  <w:footnote w:type="continuationSeparator" w:id="0">
    <w:p w:rsidR="0060403B" w:rsidRDefault="0060403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427"/>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534"/>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093"/>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8E0"/>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85D"/>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B3C"/>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5D2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36C"/>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C70"/>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DD8"/>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353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03B"/>
    <w:rsid w:val="00604FF3"/>
    <w:rsid w:val="006054BA"/>
    <w:rsid w:val="006056FA"/>
    <w:rsid w:val="00605AD9"/>
    <w:rsid w:val="00605D37"/>
    <w:rsid w:val="00605F51"/>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1EC5"/>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216"/>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983"/>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B32"/>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361D"/>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4E8D"/>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244"/>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D86"/>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59"/>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02"/>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471E"/>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A9E"/>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371"/>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A7F"/>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9E3"/>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95F"/>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5E55"/>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50F"/>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950"/>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2FB"/>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0D"/>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1F3"/>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1C"/>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3DA"/>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7B1"/>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30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487"/>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95958"/>
  <w15:docId w15:val="{5861AE09-BCE9-437A-BE2E-167915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362630550">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88351995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 w:id="212815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il_636778039672927071.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BF546-A65A-4EE3-8A77-F041384F3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13</Pages>
  <Words>4860</Words>
  <Characters>27703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11</cp:revision>
  <cp:lastPrinted>2018-02-05T14:00:00Z</cp:lastPrinted>
  <dcterms:created xsi:type="dcterms:W3CDTF">2018-08-07T11:33:00Z</dcterms:created>
  <dcterms:modified xsi:type="dcterms:W3CDTF">2018-11-14T11:58:00Z</dcterms:modified>
</cp:coreProperties>
</file>